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045" w:rsidRPr="00E75344" w:rsidRDefault="0038415E" w:rsidP="00BB4045">
      <w:pPr>
        <w:pStyle w:val="Sur-titre"/>
        <w:rPr>
          <w:i/>
          <w:lang w:val="it-IT"/>
        </w:rPr>
      </w:pPr>
      <w:r>
        <w:rPr>
          <w:noProof/>
          <w:lang w:val="it-IT" w:eastAsia="it-IT"/>
        </w:rPr>
        <w:drawing>
          <wp:anchor distT="0" distB="0" distL="0" distR="0" simplePos="0" relativeHeight="251665408" behindDoc="0" locked="0" layoutInCell="1" allowOverlap="1" wp14:anchorId="5E1884DC" wp14:editId="6DADE2FB">
            <wp:simplePos x="0" y="0"/>
            <wp:positionH relativeFrom="column">
              <wp:posOffset>-55245</wp:posOffset>
            </wp:positionH>
            <wp:positionV relativeFrom="paragraph">
              <wp:posOffset>-568960</wp:posOffset>
            </wp:positionV>
            <wp:extent cx="1041400" cy="1267037"/>
            <wp:effectExtent l="0" t="0" r="6350" b="9525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310" cy="12730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5EEB" w:rsidRPr="00E45EEB">
        <w:rPr>
          <w:i/>
          <w:noProof/>
          <w:lang w:val="it-IT" w:eastAsia="it-IT"/>
        </w:rPr>
        <w:drawing>
          <wp:anchor distT="0" distB="0" distL="114300" distR="114300" simplePos="0" relativeHeight="251662336" behindDoc="0" locked="0" layoutInCell="1" allowOverlap="1" wp14:anchorId="1044AED3" wp14:editId="35F39E9C">
            <wp:simplePos x="0" y="0"/>
            <wp:positionH relativeFrom="column">
              <wp:posOffset>5386705</wp:posOffset>
            </wp:positionH>
            <wp:positionV relativeFrom="paragraph">
              <wp:posOffset>-486410</wp:posOffset>
            </wp:positionV>
            <wp:extent cx="1163955" cy="977900"/>
            <wp:effectExtent l="0" t="0" r="0" b="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3871" t="-13913" r="-11129" b="8912"/>
                    <a:stretch/>
                  </pic:blipFill>
                  <pic:spPr bwMode="auto">
                    <a:xfrm>
                      <a:off x="0" y="0"/>
                      <a:ext cx="1163955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3E69" w:rsidRPr="00E75344">
        <w:rPr>
          <w:i/>
          <w:lang w:val="it-IT"/>
        </w:rPr>
        <w:t>A</w:t>
      </w:r>
      <w:r w:rsidR="003B66AB">
        <w:rPr>
          <w:i/>
          <w:lang w:val="it-IT"/>
        </w:rPr>
        <w:t>llegato 2</w:t>
      </w:r>
    </w:p>
    <w:p w:rsidR="00BB4045" w:rsidRPr="00E75344" w:rsidRDefault="00E45EEB" w:rsidP="00B72E70">
      <w:pPr>
        <w:pStyle w:val="Sur-titre"/>
        <w:jc w:val="left"/>
        <w:rPr>
          <w:smallCaps/>
          <w:sz w:val="56"/>
          <w:lang w:val="it-IT"/>
        </w:rPr>
      </w:pPr>
      <w:r w:rsidRPr="00E45EEB">
        <w:rPr>
          <w:i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644927" wp14:editId="3F573C41">
                <wp:simplePos x="0" y="0"/>
                <wp:positionH relativeFrom="column">
                  <wp:posOffset>5285105</wp:posOffset>
                </wp:positionH>
                <wp:positionV relativeFrom="paragraph">
                  <wp:posOffset>157480</wp:posOffset>
                </wp:positionV>
                <wp:extent cx="1397000" cy="419100"/>
                <wp:effectExtent l="0" t="0" r="0" b="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0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5EEB" w:rsidRPr="006F0049" w:rsidRDefault="00E45EEB" w:rsidP="00E45EE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948A54" w:themeColor="background2" w:themeShade="80"/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6F0049">
                              <w:rPr>
                                <w:rFonts w:ascii="Times New Roman" w:hAnsi="Times New Roman" w:cs="Times New Roman"/>
                                <w:b/>
                                <w:color w:val="948A54" w:themeColor="background2" w:themeShade="80"/>
                                <w:sz w:val="16"/>
                                <w:szCs w:val="16"/>
                                <w:lang w:val="it-IT"/>
                              </w:rPr>
                              <w:t xml:space="preserve">Ufficio Scolastico Regionale </w:t>
                            </w:r>
                          </w:p>
                          <w:p w:rsidR="00E45EEB" w:rsidRPr="006F0049" w:rsidRDefault="00E45EEB" w:rsidP="00E45EE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948A54" w:themeColor="background2" w:themeShade="80"/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6F0049">
                              <w:rPr>
                                <w:rFonts w:ascii="Times New Roman" w:hAnsi="Times New Roman" w:cs="Times New Roman"/>
                                <w:b/>
                                <w:color w:val="948A54" w:themeColor="background2" w:themeShade="80"/>
                                <w:sz w:val="16"/>
                                <w:szCs w:val="16"/>
                                <w:lang w:val="it-IT"/>
                              </w:rPr>
                              <w:t>per la Campania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416.15pt;margin-top:12.4pt;width:110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" stroked="f">
                <v:textbox>
                  <w:txbxContent>
                    <w:p w:rsidR="00E45EEB" w:rsidRPr="006F0049" w:rsidRDefault="00E45EEB" w:rsidP="00E45EE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948A54" w:themeColor="background2" w:themeShade="80"/>
                          <w:sz w:val="16"/>
                          <w:szCs w:val="16"/>
                          <w:lang w:val="it-IT"/>
                        </w:rPr>
                      </w:pPr>
                      <w:r w:rsidRPr="006F0049">
                        <w:rPr>
                          <w:rFonts w:ascii="Times New Roman" w:hAnsi="Times New Roman" w:cs="Times New Roman"/>
                          <w:b/>
                          <w:color w:val="948A54" w:themeColor="background2" w:themeShade="80"/>
                          <w:sz w:val="16"/>
                          <w:szCs w:val="16"/>
                          <w:lang w:val="it-IT"/>
                        </w:rPr>
                        <w:t xml:space="preserve">Ufficio Scolastico Regionale </w:t>
                      </w:r>
                    </w:p>
                    <w:p w:rsidR="00E45EEB" w:rsidRPr="006F0049" w:rsidRDefault="00E45EEB" w:rsidP="00E45EE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948A54" w:themeColor="background2" w:themeShade="80"/>
                          <w:sz w:val="16"/>
                          <w:szCs w:val="16"/>
                          <w:lang w:val="it-IT"/>
                        </w:rPr>
                      </w:pPr>
                      <w:r w:rsidRPr="006F0049">
                        <w:rPr>
                          <w:rFonts w:ascii="Times New Roman" w:hAnsi="Times New Roman" w:cs="Times New Roman"/>
                          <w:b/>
                          <w:color w:val="948A54" w:themeColor="background2" w:themeShade="80"/>
                          <w:sz w:val="16"/>
                          <w:szCs w:val="16"/>
                          <w:lang w:val="it-IT"/>
                        </w:rPr>
                        <w:t>per la Campania</w:t>
                      </w:r>
                    </w:p>
                  </w:txbxContent>
                </v:textbox>
              </v:shape>
            </w:pict>
          </mc:Fallback>
        </mc:AlternateContent>
      </w:r>
    </w:p>
    <w:p w:rsidR="00BB4045" w:rsidRPr="00E75344" w:rsidRDefault="00BB4045" w:rsidP="0062010E">
      <w:pPr>
        <w:pStyle w:val="Sur-titre"/>
        <w:rPr>
          <w:smallCaps/>
          <w:lang w:val="it-IT"/>
        </w:rPr>
      </w:pPr>
      <w:proofErr w:type="spellStart"/>
      <w:r w:rsidRPr="00E75344">
        <w:rPr>
          <w:smallCaps/>
          <w:sz w:val="56"/>
          <w:lang w:val="it-IT"/>
        </w:rPr>
        <w:t>Trans</w:t>
      </w:r>
      <w:r w:rsidR="00050AAD">
        <w:rPr>
          <w:smallCaps/>
          <w:sz w:val="56"/>
          <w:lang w:val="it-IT"/>
        </w:rPr>
        <w:t>’</w:t>
      </w:r>
      <w:r w:rsidRPr="00E75344">
        <w:rPr>
          <w:smallCaps/>
          <w:sz w:val="56"/>
          <w:lang w:val="it-IT"/>
        </w:rPr>
        <w:t>Alp</w:t>
      </w:r>
      <w:proofErr w:type="spellEnd"/>
    </w:p>
    <w:p w:rsidR="00123E4A" w:rsidRPr="00E75344" w:rsidRDefault="00E75344" w:rsidP="00EA79A6">
      <w:pPr>
        <w:pStyle w:val="Titrenote"/>
        <w:tabs>
          <w:tab w:val="left" w:pos="10772"/>
        </w:tabs>
        <w:spacing w:after="360"/>
        <w:ind w:left="0" w:right="-1"/>
        <w:rPr>
          <w:lang w:val="it-IT"/>
        </w:rPr>
      </w:pPr>
      <w:r w:rsidRPr="00E75344">
        <w:rPr>
          <w:lang w:val="it-IT"/>
        </w:rPr>
        <w:t>Soggiorni individuali di immersione franco-italiana</w:t>
      </w:r>
    </w:p>
    <w:p w:rsidR="00123E4A" w:rsidRDefault="00E75344" w:rsidP="003F4AC3">
      <w:pPr>
        <w:pStyle w:val="Style2"/>
        <w:spacing w:before="0"/>
        <w:jc w:val="center"/>
        <w:rPr>
          <w:rFonts w:ascii="Arial" w:hAnsi="Arial"/>
          <w:sz w:val="36"/>
          <w:szCs w:val="36"/>
          <w:lang w:val="it-IT" w:eastAsia="de-DE"/>
        </w:rPr>
      </w:pPr>
      <w:r w:rsidRPr="009D75C2">
        <w:rPr>
          <w:rFonts w:ascii="Arial" w:hAnsi="Arial"/>
          <w:sz w:val="36"/>
          <w:szCs w:val="36"/>
          <w:lang w:val="it-IT" w:eastAsia="de-DE"/>
        </w:rPr>
        <w:t>M</w:t>
      </w:r>
      <w:r w:rsidR="001A1F0E" w:rsidRPr="009D75C2">
        <w:rPr>
          <w:rFonts w:ascii="Arial" w:hAnsi="Arial"/>
          <w:sz w:val="36"/>
          <w:szCs w:val="36"/>
          <w:lang w:val="it-IT" w:eastAsia="de-DE"/>
        </w:rPr>
        <w:t>O</w:t>
      </w:r>
      <w:r w:rsidR="009D75C2" w:rsidRPr="009D75C2">
        <w:rPr>
          <w:rFonts w:ascii="Arial" w:hAnsi="Arial"/>
          <w:sz w:val="36"/>
          <w:szCs w:val="36"/>
          <w:lang w:val="it-IT" w:eastAsia="de-DE"/>
        </w:rPr>
        <w:t>DULO DI CANDIDATURA DELL’ALUNNO/A</w:t>
      </w:r>
    </w:p>
    <w:p w:rsidR="00B72E70" w:rsidRPr="00B72E70" w:rsidRDefault="00B72E70" w:rsidP="003F4AC3">
      <w:pPr>
        <w:pStyle w:val="Style2"/>
        <w:spacing w:before="0"/>
        <w:jc w:val="center"/>
        <w:rPr>
          <w:rFonts w:ascii="Arial" w:hAnsi="Arial"/>
          <w:sz w:val="24"/>
          <w:szCs w:val="36"/>
          <w:lang w:val="it-IT" w:eastAsia="de-DE"/>
        </w:rPr>
      </w:pPr>
      <w:r w:rsidRPr="00B72E70">
        <w:rPr>
          <w:rFonts w:ascii="Arial" w:hAnsi="Arial"/>
          <w:sz w:val="24"/>
          <w:szCs w:val="36"/>
          <w:lang w:val="it-IT" w:eastAsia="de-DE"/>
        </w:rPr>
        <w:t>(scrivere a stampatello)</w:t>
      </w:r>
    </w:p>
    <w:p w:rsidR="00123E4A" w:rsidRPr="00B72E70" w:rsidRDefault="003F4AC3" w:rsidP="00B72E70">
      <w:pPr>
        <w:pStyle w:val="Style2"/>
        <w:spacing w:before="0" w:line="240" w:lineRule="auto"/>
        <w:jc w:val="center"/>
        <w:rPr>
          <w:rFonts w:ascii="Arial" w:hAnsi="Arial"/>
          <w:b w:val="0"/>
          <w:smallCaps w:val="0"/>
          <w:sz w:val="24"/>
          <w:szCs w:val="36"/>
          <w:lang w:val="it-IT" w:eastAsia="de-DE"/>
        </w:rPr>
      </w:pPr>
      <w:r w:rsidRPr="003F4AC3">
        <w:rPr>
          <w:rFonts w:ascii="Arial" w:hAnsi="Arial"/>
          <w:b w:val="0"/>
          <w:smallCaps w:val="0"/>
          <w:sz w:val="24"/>
          <w:szCs w:val="36"/>
          <w:lang w:val="it-IT" w:eastAsia="de-DE"/>
        </w:rPr>
        <w:t xml:space="preserve">da inviare </w:t>
      </w:r>
      <w:r w:rsidRPr="003A272F">
        <w:rPr>
          <w:rFonts w:ascii="Arial" w:hAnsi="Arial"/>
          <w:b w:val="0"/>
          <w:smallCaps w:val="0"/>
          <w:sz w:val="24"/>
          <w:szCs w:val="36"/>
          <w:u w:val="single"/>
          <w:lang w:val="it-IT" w:eastAsia="de-DE"/>
        </w:rPr>
        <w:t xml:space="preserve">a </w:t>
      </w:r>
      <w:r w:rsidR="003A272F" w:rsidRPr="003A272F">
        <w:rPr>
          <w:rFonts w:ascii="Arial" w:hAnsi="Arial"/>
          <w:b w:val="0"/>
          <w:smallCaps w:val="0"/>
          <w:sz w:val="24"/>
          <w:szCs w:val="36"/>
          <w:u w:val="single"/>
          <w:lang w:val="it-IT" w:eastAsia="de-DE"/>
        </w:rPr>
        <w:t>cura dell’istituzione scolastica</w:t>
      </w:r>
      <w:r w:rsidR="003A272F">
        <w:rPr>
          <w:rFonts w:ascii="Arial" w:hAnsi="Arial"/>
          <w:b w:val="0"/>
          <w:smallCaps w:val="0"/>
          <w:sz w:val="24"/>
          <w:szCs w:val="36"/>
          <w:lang w:val="it-IT" w:eastAsia="de-DE"/>
        </w:rPr>
        <w:t xml:space="preserve"> a </w:t>
      </w:r>
      <w:r>
        <w:rPr>
          <w:rFonts w:ascii="Arial" w:hAnsi="Arial"/>
          <w:b w:val="0"/>
          <w:smallCaps w:val="0"/>
          <w:sz w:val="24"/>
          <w:szCs w:val="36"/>
          <w:lang w:val="it-IT" w:eastAsia="de-DE"/>
        </w:rPr>
        <w:t>USR C</w:t>
      </w:r>
      <w:r w:rsidRPr="003F4AC3">
        <w:rPr>
          <w:rFonts w:ascii="Arial" w:hAnsi="Arial"/>
          <w:b w:val="0"/>
          <w:smallCaps w:val="0"/>
          <w:sz w:val="24"/>
          <w:szCs w:val="36"/>
          <w:lang w:val="it-IT" w:eastAsia="de-DE"/>
        </w:rPr>
        <w:t xml:space="preserve">ampania </w:t>
      </w:r>
      <w:r w:rsidR="00A263C3">
        <w:rPr>
          <w:rFonts w:ascii="Arial" w:hAnsi="Arial"/>
          <w:b w:val="0"/>
          <w:smallCaps w:val="0"/>
          <w:sz w:val="24"/>
          <w:szCs w:val="36"/>
          <w:lang w:val="it-IT" w:eastAsia="de-DE"/>
        </w:rPr>
        <w:t>–</w:t>
      </w:r>
      <w:r w:rsidRPr="003F4AC3">
        <w:rPr>
          <w:rFonts w:ascii="Arial" w:hAnsi="Arial"/>
          <w:b w:val="0"/>
          <w:smallCaps w:val="0"/>
          <w:sz w:val="24"/>
          <w:szCs w:val="36"/>
          <w:lang w:val="it-IT" w:eastAsia="de-DE"/>
        </w:rPr>
        <w:t xml:space="preserve"> </w:t>
      </w:r>
      <w:r w:rsidR="00055653">
        <w:rPr>
          <w:rFonts w:ascii="Arial" w:hAnsi="Arial"/>
          <w:b w:val="0"/>
          <w:smallCaps w:val="0"/>
          <w:sz w:val="24"/>
          <w:szCs w:val="36"/>
          <w:lang w:val="it-IT" w:eastAsia="de-DE"/>
        </w:rPr>
        <w:t>U</w:t>
      </w:r>
      <w:r w:rsidRPr="003F4AC3">
        <w:rPr>
          <w:rFonts w:ascii="Arial" w:hAnsi="Arial"/>
          <w:b w:val="0"/>
          <w:smallCaps w:val="0"/>
          <w:sz w:val="24"/>
          <w:szCs w:val="36"/>
          <w:lang w:val="it-IT" w:eastAsia="de-DE"/>
        </w:rPr>
        <w:t>fficio</w:t>
      </w:r>
      <w:r w:rsidR="00A263C3">
        <w:rPr>
          <w:rFonts w:ascii="Arial" w:hAnsi="Arial"/>
          <w:b w:val="0"/>
          <w:smallCaps w:val="0"/>
          <w:sz w:val="24"/>
          <w:szCs w:val="36"/>
          <w:lang w:val="it-IT" w:eastAsia="de-DE"/>
        </w:rPr>
        <w:t xml:space="preserve"> </w:t>
      </w:r>
      <w:r w:rsidR="006F0049">
        <w:rPr>
          <w:rFonts w:ascii="Arial" w:hAnsi="Arial"/>
          <w:b w:val="0"/>
          <w:smallCaps w:val="0"/>
          <w:sz w:val="24"/>
          <w:szCs w:val="36"/>
          <w:lang w:val="it-IT" w:eastAsia="de-DE"/>
        </w:rPr>
        <w:t>IV</w:t>
      </w:r>
      <w:r w:rsidR="004E1636">
        <w:rPr>
          <w:rFonts w:ascii="Arial" w:hAnsi="Arial"/>
          <w:b w:val="0"/>
          <w:smallCaps w:val="0"/>
          <w:sz w:val="24"/>
          <w:szCs w:val="36"/>
          <w:lang w:val="it-IT" w:eastAsia="de-DE"/>
        </w:rPr>
        <w:t xml:space="preserve"> entro il </w:t>
      </w:r>
      <w:r w:rsidR="0022530E">
        <w:rPr>
          <w:rFonts w:ascii="Arial" w:hAnsi="Arial"/>
          <w:b w:val="0"/>
          <w:smallCaps w:val="0"/>
          <w:sz w:val="24"/>
          <w:szCs w:val="36"/>
          <w:lang w:val="it-IT" w:eastAsia="de-DE"/>
        </w:rPr>
        <w:t>20 marzo 2019</w:t>
      </w:r>
      <w:r w:rsidR="00055653">
        <w:rPr>
          <w:rFonts w:ascii="Arial" w:hAnsi="Arial"/>
          <w:b w:val="0"/>
          <w:smallCaps w:val="0"/>
          <w:sz w:val="24"/>
          <w:szCs w:val="36"/>
          <w:lang w:val="it-IT" w:eastAsia="de-DE"/>
        </w:rPr>
        <w:t xml:space="preserve"> all’indirizzo mail:</w:t>
      </w:r>
      <w:r w:rsidR="004E1636" w:rsidRPr="00A83D9D">
        <w:rPr>
          <w:rFonts w:ascii="Arial" w:hAnsi="Arial"/>
          <w:b w:val="0"/>
          <w:smallCaps w:val="0"/>
          <w:sz w:val="24"/>
          <w:szCs w:val="36"/>
          <w:lang w:val="it-IT" w:eastAsia="de-DE"/>
        </w:rPr>
        <w:t xml:space="preserve"> </w:t>
      </w:r>
      <w:r w:rsidR="00875377">
        <w:rPr>
          <w:rFonts w:ascii="Arial" w:hAnsi="Arial"/>
          <w:b w:val="0"/>
          <w:smallCaps w:val="0"/>
          <w:sz w:val="24"/>
          <w:szCs w:val="36"/>
          <w:lang w:val="it-IT" w:eastAsia="de-DE"/>
        </w:rPr>
        <w:t>silc.transalp2019</w:t>
      </w:r>
      <w:r w:rsidR="004E1636" w:rsidRPr="00A83D9D">
        <w:rPr>
          <w:rFonts w:ascii="Arial" w:hAnsi="Arial"/>
          <w:b w:val="0"/>
          <w:smallCaps w:val="0"/>
          <w:sz w:val="24"/>
          <w:szCs w:val="36"/>
          <w:lang w:val="it-IT" w:eastAsia="de-DE"/>
        </w:rPr>
        <w:t>@gmail.com</w:t>
      </w:r>
    </w:p>
    <w:tbl>
      <w:tblPr>
        <w:tblStyle w:val="Grigliatabella"/>
        <w:tblW w:w="10489" w:type="dxa"/>
        <w:tblInd w:w="392" w:type="dxa"/>
        <w:tblLook w:val="04A0" w:firstRow="1" w:lastRow="0" w:firstColumn="1" w:lastColumn="0" w:noHBand="0" w:noVBand="1"/>
      </w:tblPr>
      <w:tblGrid>
        <w:gridCol w:w="2126"/>
        <w:gridCol w:w="8363"/>
      </w:tblGrid>
      <w:tr w:rsidR="001A1F0E" w:rsidRPr="001A1F0E" w:rsidTr="0032651A">
        <w:trPr>
          <w:trHeight w:val="562"/>
        </w:trPr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A1F0E" w:rsidRPr="001A1F0E" w:rsidRDefault="00E75344" w:rsidP="001A1F0E">
            <w:pPr>
              <w:rPr>
                <w:rFonts w:ascii="Garamond" w:hAnsi="Garamond" w:cs="Arial"/>
                <w:b/>
                <w:lang w:eastAsia="de-DE"/>
              </w:rPr>
            </w:pPr>
            <w:r>
              <w:rPr>
                <w:rFonts w:ascii="Garamond" w:hAnsi="Garamond" w:cs="Arial"/>
                <w:b/>
                <w:sz w:val="22"/>
                <w:szCs w:val="22"/>
                <w:lang w:eastAsia="de-DE"/>
              </w:rPr>
              <w:t>ISTITUTO SCOLASTICO</w:t>
            </w:r>
            <w:r w:rsidR="0032651A">
              <w:rPr>
                <w:rFonts w:ascii="Garamond" w:hAnsi="Garamond" w:cs="Arial"/>
                <w:b/>
                <w:sz w:val="22"/>
                <w:szCs w:val="22"/>
                <w:lang w:eastAsia="de-DE"/>
              </w:rPr>
              <w:t> :</w:t>
            </w:r>
          </w:p>
        </w:tc>
        <w:tc>
          <w:tcPr>
            <w:tcW w:w="8363" w:type="dxa"/>
            <w:tcBorders>
              <w:left w:val="single" w:sz="4" w:space="0" w:color="auto"/>
            </w:tcBorders>
            <w:vAlign w:val="center"/>
          </w:tcPr>
          <w:p w:rsidR="001A1F0E" w:rsidRPr="001A1F0E" w:rsidRDefault="001A1F0E" w:rsidP="001A1F0E">
            <w:pPr>
              <w:rPr>
                <w:rFonts w:ascii="Garamond" w:hAnsi="Garamond" w:cs="Arial"/>
                <w:b/>
                <w:lang w:eastAsia="de-DE"/>
              </w:rPr>
            </w:pPr>
          </w:p>
        </w:tc>
      </w:tr>
      <w:tr w:rsidR="001A1F0E" w:rsidRPr="001A1F0E" w:rsidTr="0032651A">
        <w:trPr>
          <w:trHeight w:val="562"/>
        </w:trPr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A1F0E" w:rsidRDefault="009D75C2" w:rsidP="001A1F0E">
            <w:pPr>
              <w:rPr>
                <w:rFonts w:ascii="Garamond" w:hAnsi="Garamond" w:cs="Arial"/>
                <w:b/>
                <w:lang w:eastAsia="de-DE"/>
              </w:rPr>
            </w:pPr>
            <w:r>
              <w:rPr>
                <w:rFonts w:ascii="Garamond" w:hAnsi="Garamond" w:cs="Arial"/>
                <w:b/>
                <w:sz w:val="22"/>
                <w:szCs w:val="22"/>
                <w:lang w:eastAsia="de-DE"/>
              </w:rPr>
              <w:t>INDIRIZZO</w:t>
            </w:r>
            <w:r w:rsidR="0032651A">
              <w:rPr>
                <w:rFonts w:ascii="Garamond" w:hAnsi="Garamond" w:cs="Arial"/>
                <w:b/>
                <w:sz w:val="22"/>
                <w:szCs w:val="22"/>
                <w:lang w:eastAsia="de-DE"/>
              </w:rPr>
              <w:t>:</w:t>
            </w:r>
          </w:p>
        </w:tc>
        <w:tc>
          <w:tcPr>
            <w:tcW w:w="8363" w:type="dxa"/>
            <w:tcBorders>
              <w:left w:val="single" w:sz="4" w:space="0" w:color="auto"/>
            </w:tcBorders>
            <w:vAlign w:val="center"/>
          </w:tcPr>
          <w:p w:rsidR="001A1F0E" w:rsidRPr="001A1F0E" w:rsidRDefault="001A1F0E" w:rsidP="001A1F0E">
            <w:pPr>
              <w:rPr>
                <w:rFonts w:ascii="Garamond" w:hAnsi="Garamond" w:cs="Arial"/>
                <w:b/>
                <w:lang w:eastAsia="de-DE"/>
              </w:rPr>
            </w:pPr>
          </w:p>
        </w:tc>
      </w:tr>
    </w:tbl>
    <w:p w:rsidR="00123E4A" w:rsidRPr="0032651A" w:rsidRDefault="00E75344" w:rsidP="0032651A">
      <w:pPr>
        <w:pStyle w:val="Style2"/>
        <w:pBdr>
          <w:top w:val="single" w:sz="4" w:space="1" w:color="0000CC"/>
        </w:pBdr>
        <w:ind w:left="2410"/>
      </w:pPr>
      <w:r>
        <w:t>STUDENTE</w:t>
      </w:r>
    </w:p>
    <w:tbl>
      <w:tblPr>
        <w:tblW w:w="1048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3544"/>
        <w:gridCol w:w="992"/>
        <w:gridCol w:w="3827"/>
      </w:tblGrid>
      <w:tr w:rsidR="00123E4A" w:rsidRPr="0032651A" w:rsidTr="0032651A">
        <w:trPr>
          <w:trHeight w:val="567"/>
        </w:trPr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3E4A" w:rsidRPr="0032651A" w:rsidRDefault="00E75344" w:rsidP="00123E4A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t>COGNOME</w:t>
            </w:r>
            <w:r w:rsidR="0032651A"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8363" w:type="dxa"/>
            <w:gridSpan w:val="3"/>
            <w:tcBorders>
              <w:left w:val="single" w:sz="4" w:space="0" w:color="auto"/>
            </w:tcBorders>
            <w:vAlign w:val="center"/>
          </w:tcPr>
          <w:p w:rsidR="00123E4A" w:rsidRPr="0032651A" w:rsidRDefault="00123E4A" w:rsidP="001A1F0E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</w:tr>
      <w:tr w:rsidR="00123E4A" w:rsidRPr="0032651A" w:rsidTr="0032651A">
        <w:trPr>
          <w:trHeight w:val="567"/>
        </w:trPr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3E4A" w:rsidRPr="0032651A" w:rsidRDefault="00E75344" w:rsidP="001A1F0E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t>NOME</w:t>
            </w:r>
            <w:r w:rsidR="0032651A"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8363" w:type="dxa"/>
            <w:gridSpan w:val="3"/>
            <w:tcBorders>
              <w:left w:val="single" w:sz="4" w:space="0" w:color="auto"/>
            </w:tcBorders>
            <w:vAlign w:val="center"/>
          </w:tcPr>
          <w:p w:rsidR="00123E4A" w:rsidRPr="0032651A" w:rsidRDefault="00123E4A" w:rsidP="001A1F0E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</w:tr>
      <w:tr w:rsidR="001A1F0E" w:rsidRPr="0032651A" w:rsidTr="0032651A">
        <w:trPr>
          <w:trHeight w:val="567"/>
        </w:trPr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A1F0E" w:rsidRPr="0032651A" w:rsidRDefault="00E75344" w:rsidP="00E75344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t>DATA DI</w:t>
            </w:r>
            <w:r w:rsidR="001A1F0E" w:rsidRPr="0032651A">
              <w:rPr>
                <w:rFonts w:ascii="Garamond" w:eastAsia="Times New Roman" w:hAnsi="Garamond" w:cs="Arial"/>
                <w:b/>
                <w:lang w:eastAsia="de-DE"/>
              </w:rPr>
              <w:t xml:space="preserve"> NA</w:t>
            </w:r>
            <w:r w:rsidR="003F4AC3">
              <w:rPr>
                <w:rFonts w:ascii="Garamond" w:eastAsia="Times New Roman" w:hAnsi="Garamond" w:cs="Arial"/>
                <w:b/>
                <w:lang w:eastAsia="de-DE"/>
              </w:rPr>
              <w:t>SCITA</w:t>
            </w:r>
            <w:r w:rsidR="0032651A"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8363" w:type="dxa"/>
            <w:gridSpan w:val="3"/>
            <w:tcBorders>
              <w:left w:val="single" w:sz="4" w:space="0" w:color="auto"/>
            </w:tcBorders>
            <w:vAlign w:val="center"/>
          </w:tcPr>
          <w:p w:rsidR="001A1F0E" w:rsidRPr="0032651A" w:rsidRDefault="001A1F0E" w:rsidP="001A1F0E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</w:tr>
      <w:tr w:rsidR="001A1F0E" w:rsidRPr="0032651A" w:rsidTr="0032651A">
        <w:trPr>
          <w:trHeight w:val="567"/>
        </w:trPr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A1F0E" w:rsidRPr="0032651A" w:rsidRDefault="00DF4106" w:rsidP="001A1F0E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t>SESSO</w:t>
            </w:r>
            <w:r w:rsidR="0032651A"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bookmarkStart w:id="0" w:name="CaseACocher1"/>
        <w:tc>
          <w:tcPr>
            <w:tcW w:w="8363" w:type="dxa"/>
            <w:gridSpan w:val="3"/>
            <w:tcBorders>
              <w:left w:val="single" w:sz="4" w:space="0" w:color="auto"/>
            </w:tcBorders>
            <w:vAlign w:val="center"/>
          </w:tcPr>
          <w:p w:rsidR="001A1F0E" w:rsidRPr="0032651A" w:rsidRDefault="00447CE6" w:rsidP="00E75344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651A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bookmarkEnd w:id="0"/>
            <w:r w:rsidR="001A1F0E" w:rsidRPr="0032651A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proofErr w:type="spellStart"/>
            <w:r w:rsidR="00E75344">
              <w:rPr>
                <w:rFonts w:ascii="Garamond" w:eastAsia="Times New Roman" w:hAnsi="Garamond" w:cs="Arial"/>
                <w:b/>
                <w:lang w:eastAsia="de-DE"/>
              </w:rPr>
              <w:t>Maschio</w:t>
            </w:r>
            <w:proofErr w:type="spellEnd"/>
            <w:r w:rsidR="001A1F0E" w:rsidRPr="0032651A">
              <w:rPr>
                <w:rFonts w:ascii="Garamond" w:eastAsia="Times New Roman" w:hAnsi="Garamond" w:cs="Arial"/>
                <w:b/>
                <w:lang w:eastAsia="de-DE"/>
              </w:rPr>
              <w:t xml:space="preserve">                                   </w:t>
            </w:r>
            <w:bookmarkStart w:id="1" w:name="CaseACocher2"/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651A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bookmarkEnd w:id="1"/>
            <w:r w:rsidR="001A1F0E" w:rsidRPr="0032651A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proofErr w:type="spellStart"/>
            <w:r w:rsidR="00E75344">
              <w:rPr>
                <w:rFonts w:ascii="Garamond" w:eastAsia="Times New Roman" w:hAnsi="Garamond" w:cs="Arial"/>
                <w:b/>
                <w:lang w:eastAsia="de-DE"/>
              </w:rPr>
              <w:t>Femmina</w:t>
            </w:r>
            <w:proofErr w:type="spellEnd"/>
          </w:p>
        </w:tc>
      </w:tr>
      <w:tr w:rsidR="0032651A" w:rsidRPr="0032651A" w:rsidTr="0032651A">
        <w:trPr>
          <w:trHeight w:val="567"/>
        </w:trPr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2651A" w:rsidRPr="0032651A" w:rsidRDefault="00E75344" w:rsidP="001A1F0E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proofErr w:type="spellStart"/>
            <w:r>
              <w:rPr>
                <w:rFonts w:ascii="Garamond" w:eastAsia="Times New Roman" w:hAnsi="Garamond" w:cs="Arial"/>
                <w:b/>
                <w:lang w:eastAsia="de-DE"/>
              </w:rPr>
              <w:t>Indirizzo</w:t>
            </w:r>
            <w:proofErr w:type="spellEnd"/>
            <w:r w:rsidR="0032651A"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8363" w:type="dxa"/>
            <w:gridSpan w:val="3"/>
            <w:tcBorders>
              <w:left w:val="single" w:sz="4" w:space="0" w:color="auto"/>
            </w:tcBorders>
            <w:vAlign w:val="center"/>
          </w:tcPr>
          <w:p w:rsidR="0032651A" w:rsidRPr="0032651A" w:rsidRDefault="0032651A" w:rsidP="001A1F0E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</w:tr>
      <w:tr w:rsidR="0032651A" w:rsidRPr="0032651A" w:rsidTr="003F4AC3">
        <w:trPr>
          <w:trHeight w:val="567"/>
        </w:trPr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2651A" w:rsidRPr="0032651A" w:rsidRDefault="00E75344" w:rsidP="00E75344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proofErr w:type="spellStart"/>
            <w:r>
              <w:rPr>
                <w:rFonts w:ascii="Garamond" w:eastAsia="Times New Roman" w:hAnsi="Garamond" w:cs="Arial"/>
                <w:b/>
                <w:lang w:eastAsia="de-DE"/>
              </w:rPr>
              <w:t>Nume</w:t>
            </w:r>
            <w:r w:rsidR="0032651A" w:rsidRPr="0032651A">
              <w:rPr>
                <w:rFonts w:ascii="Garamond" w:eastAsia="Times New Roman" w:hAnsi="Garamond" w:cs="Arial"/>
                <w:b/>
                <w:lang w:eastAsia="de-DE"/>
              </w:rPr>
              <w:t>ro</w:t>
            </w:r>
            <w:proofErr w:type="spellEnd"/>
            <w:r w:rsidR="0032651A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r w:rsidR="0032651A" w:rsidRPr="0032651A">
              <w:rPr>
                <w:rFonts w:ascii="Garamond" w:eastAsia="Times New Roman" w:hAnsi="Garamond" w:cs="Arial"/>
                <w:b/>
                <w:lang w:eastAsia="de-DE"/>
              </w:rPr>
              <w:t>d</w:t>
            </w:r>
            <w:r>
              <w:rPr>
                <w:rFonts w:ascii="Garamond" w:eastAsia="Times New Roman" w:hAnsi="Garamond" w:cs="Arial"/>
                <w:b/>
                <w:lang w:eastAsia="de-DE"/>
              </w:rPr>
              <w:t xml:space="preserve">i </w:t>
            </w:r>
            <w:proofErr w:type="spellStart"/>
            <w:r>
              <w:rPr>
                <w:rFonts w:ascii="Garamond" w:eastAsia="Times New Roman" w:hAnsi="Garamond" w:cs="Arial"/>
                <w:b/>
                <w:lang w:eastAsia="de-DE"/>
              </w:rPr>
              <w:t>telefono</w:t>
            </w:r>
            <w:proofErr w:type="spellEnd"/>
            <w:r w:rsidR="0032651A"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651A" w:rsidRPr="0032651A" w:rsidRDefault="0032651A" w:rsidP="001A1F0E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51A" w:rsidRPr="0032651A" w:rsidRDefault="0032651A" w:rsidP="001A1F0E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r w:rsidRPr="0032651A">
              <w:rPr>
                <w:rFonts w:ascii="Garamond" w:eastAsia="Times New Roman" w:hAnsi="Garamond" w:cs="Arial"/>
                <w:b/>
                <w:lang w:eastAsia="de-DE"/>
              </w:rPr>
              <w:t>Email</w:t>
            </w:r>
            <w:r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3827" w:type="dxa"/>
            <w:tcBorders>
              <w:left w:val="single" w:sz="4" w:space="0" w:color="auto"/>
            </w:tcBorders>
            <w:vAlign w:val="center"/>
          </w:tcPr>
          <w:p w:rsidR="0032651A" w:rsidRPr="0032651A" w:rsidRDefault="0032651A" w:rsidP="001A1F0E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</w:tr>
    </w:tbl>
    <w:p w:rsidR="00123E4A" w:rsidRPr="001A1F0E" w:rsidRDefault="00123E4A" w:rsidP="00123E4A">
      <w:pPr>
        <w:spacing w:after="0" w:line="240" w:lineRule="auto"/>
        <w:rPr>
          <w:rFonts w:ascii="Garamond" w:eastAsia="Times New Roman" w:hAnsi="Garamond" w:cs="Arial"/>
          <w:b/>
          <w:lang w:val="es-ES" w:eastAsia="de-DE"/>
        </w:rPr>
      </w:pPr>
    </w:p>
    <w:p w:rsidR="0032651A" w:rsidRDefault="009D75C2" w:rsidP="0032651A">
      <w:pPr>
        <w:pStyle w:val="Style2"/>
        <w:pBdr>
          <w:top w:val="single" w:sz="4" w:space="1" w:color="0000CC"/>
        </w:pBdr>
        <w:ind w:left="2410"/>
      </w:pPr>
      <w:r>
        <w:t>GENITORI/TUTORI</w:t>
      </w:r>
    </w:p>
    <w:tbl>
      <w:tblPr>
        <w:tblW w:w="1048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2"/>
        <w:gridCol w:w="3405"/>
        <w:gridCol w:w="1326"/>
        <w:gridCol w:w="3676"/>
      </w:tblGrid>
      <w:tr w:rsidR="00E86169" w:rsidRPr="0032651A" w:rsidTr="00E86169">
        <w:trPr>
          <w:trHeight w:val="567"/>
        </w:trPr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6169" w:rsidRDefault="00447CE6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6169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E86169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r w:rsidR="00E75344">
              <w:rPr>
                <w:rFonts w:ascii="Garamond" w:eastAsia="Times New Roman" w:hAnsi="Garamond" w:cs="Arial"/>
                <w:b/>
                <w:lang w:eastAsia="de-DE"/>
              </w:rPr>
              <w:t>Padre</w:t>
            </w:r>
          </w:p>
          <w:p w:rsidR="00E86169" w:rsidRPr="0032651A" w:rsidRDefault="00E75344" w:rsidP="00E86169">
            <w:pPr>
              <w:spacing w:after="0" w:line="240" w:lineRule="auto"/>
              <w:ind w:left="34"/>
              <w:rPr>
                <w:rFonts w:ascii="Garamond" w:eastAsia="Times New Roman" w:hAnsi="Garamond" w:cs="Arial"/>
                <w:b/>
                <w:lang w:eastAsia="de-DE"/>
              </w:rPr>
            </w:pPr>
            <w:proofErr w:type="spellStart"/>
            <w:r>
              <w:rPr>
                <w:rFonts w:ascii="Garamond" w:eastAsia="Times New Roman" w:hAnsi="Garamond" w:cs="Arial"/>
                <w:b/>
                <w:lang w:eastAsia="de-DE"/>
              </w:rPr>
              <w:t>Cognome</w:t>
            </w:r>
            <w:proofErr w:type="spellEnd"/>
            <w:r>
              <w:rPr>
                <w:rFonts w:ascii="Garamond" w:eastAsia="Times New Roman" w:hAnsi="Garamond" w:cs="Arial"/>
                <w:b/>
                <w:lang w:eastAsia="de-DE"/>
              </w:rPr>
              <w:t xml:space="preserve"> e nome</w:t>
            </w:r>
            <w:r w:rsidR="00E86169"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3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169" w:rsidRPr="0032651A" w:rsidRDefault="00E75344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proofErr w:type="spellStart"/>
            <w:r>
              <w:rPr>
                <w:rFonts w:ascii="Garamond" w:eastAsia="Times New Roman" w:hAnsi="Garamond" w:cs="Arial"/>
                <w:b/>
                <w:lang w:eastAsia="de-DE"/>
              </w:rPr>
              <w:t>Telefono</w:t>
            </w:r>
            <w:proofErr w:type="spellEnd"/>
            <w:r w:rsidR="00E86169"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36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</w:tr>
      <w:tr w:rsidR="00E86169" w:rsidRPr="0032651A" w:rsidTr="00E86169">
        <w:trPr>
          <w:trHeight w:val="567"/>
        </w:trPr>
        <w:tc>
          <w:tcPr>
            <w:tcW w:w="54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6169" w:rsidRPr="0032651A" w:rsidRDefault="00E86169" w:rsidP="00E86169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r w:rsidRPr="0032651A">
              <w:rPr>
                <w:rFonts w:ascii="Garamond" w:eastAsia="Times New Roman" w:hAnsi="Garamond" w:cs="Arial"/>
                <w:b/>
                <w:lang w:eastAsia="de-DE"/>
              </w:rPr>
              <w:t>Email</w:t>
            </w:r>
            <w:r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</w:tr>
      <w:tr w:rsidR="00E86169" w:rsidRPr="0032651A" w:rsidTr="00BA6B20">
        <w:trPr>
          <w:trHeight w:val="567"/>
        </w:trPr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6169" w:rsidRDefault="00447CE6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6169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E75344">
              <w:rPr>
                <w:rFonts w:ascii="Garamond" w:eastAsia="Times New Roman" w:hAnsi="Garamond" w:cs="Arial"/>
                <w:b/>
                <w:lang w:eastAsia="de-DE"/>
              </w:rPr>
              <w:t xml:space="preserve"> Madre</w:t>
            </w:r>
          </w:p>
          <w:p w:rsidR="00E86169" w:rsidRPr="0032651A" w:rsidRDefault="00E75344" w:rsidP="00BA6B20">
            <w:pPr>
              <w:spacing w:after="0" w:line="240" w:lineRule="auto"/>
              <w:ind w:left="34"/>
              <w:rPr>
                <w:rFonts w:ascii="Garamond" w:eastAsia="Times New Roman" w:hAnsi="Garamond" w:cs="Arial"/>
                <w:b/>
                <w:lang w:eastAsia="de-DE"/>
              </w:rPr>
            </w:pPr>
            <w:proofErr w:type="spellStart"/>
            <w:r>
              <w:rPr>
                <w:rFonts w:ascii="Garamond" w:eastAsia="Times New Roman" w:hAnsi="Garamond" w:cs="Arial"/>
                <w:b/>
                <w:lang w:eastAsia="de-DE"/>
              </w:rPr>
              <w:t>Cognome</w:t>
            </w:r>
            <w:proofErr w:type="spellEnd"/>
            <w:r>
              <w:rPr>
                <w:rFonts w:ascii="Garamond" w:eastAsia="Times New Roman" w:hAnsi="Garamond" w:cs="Arial"/>
                <w:b/>
                <w:lang w:eastAsia="de-DE"/>
              </w:rPr>
              <w:t xml:space="preserve"> e nome </w:t>
            </w:r>
            <w:r w:rsidR="00E86169">
              <w:rPr>
                <w:rFonts w:ascii="Garamond" w:eastAsia="Times New Roman" w:hAnsi="Garamond" w:cs="Arial"/>
                <w:b/>
                <w:lang w:eastAsia="de-DE"/>
              </w:rPr>
              <w:t>:</w:t>
            </w:r>
          </w:p>
        </w:tc>
        <w:tc>
          <w:tcPr>
            <w:tcW w:w="3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169" w:rsidRPr="0032651A" w:rsidRDefault="00E75344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proofErr w:type="spellStart"/>
            <w:r>
              <w:rPr>
                <w:rFonts w:ascii="Garamond" w:eastAsia="Times New Roman" w:hAnsi="Garamond" w:cs="Arial"/>
                <w:b/>
                <w:lang w:eastAsia="de-DE"/>
              </w:rPr>
              <w:t>Telefono</w:t>
            </w:r>
            <w:proofErr w:type="spellEnd"/>
            <w:r w:rsidR="00E86169"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36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</w:tr>
      <w:tr w:rsidR="00E86169" w:rsidRPr="0032651A" w:rsidTr="00BA6B20">
        <w:trPr>
          <w:trHeight w:val="567"/>
        </w:trPr>
        <w:tc>
          <w:tcPr>
            <w:tcW w:w="54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r w:rsidRPr="0032651A">
              <w:rPr>
                <w:rFonts w:ascii="Garamond" w:eastAsia="Times New Roman" w:hAnsi="Garamond" w:cs="Arial"/>
                <w:b/>
                <w:lang w:eastAsia="de-DE"/>
              </w:rPr>
              <w:t>Email</w:t>
            </w:r>
            <w:r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</w:tr>
      <w:tr w:rsidR="00E86169" w:rsidRPr="0032651A" w:rsidTr="00BA6B20">
        <w:trPr>
          <w:trHeight w:val="567"/>
        </w:trPr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6169" w:rsidRDefault="00447CE6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6169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E86169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proofErr w:type="spellStart"/>
            <w:r w:rsidR="00E86169">
              <w:rPr>
                <w:rFonts w:ascii="Garamond" w:eastAsia="Times New Roman" w:hAnsi="Garamond" w:cs="Arial"/>
                <w:b/>
                <w:lang w:eastAsia="de-DE"/>
              </w:rPr>
              <w:t>A</w:t>
            </w:r>
            <w:r w:rsidR="00E75344">
              <w:rPr>
                <w:rFonts w:ascii="Garamond" w:eastAsia="Times New Roman" w:hAnsi="Garamond" w:cs="Arial"/>
                <w:b/>
                <w:lang w:eastAsia="de-DE"/>
              </w:rPr>
              <w:t>ltro</w:t>
            </w:r>
            <w:proofErr w:type="spellEnd"/>
          </w:p>
          <w:p w:rsidR="00E86169" w:rsidRPr="0032651A" w:rsidRDefault="00E75344" w:rsidP="00BA6B20">
            <w:pPr>
              <w:spacing w:after="0" w:line="240" w:lineRule="auto"/>
              <w:ind w:left="34"/>
              <w:rPr>
                <w:rFonts w:ascii="Garamond" w:eastAsia="Times New Roman" w:hAnsi="Garamond" w:cs="Arial"/>
                <w:b/>
                <w:lang w:eastAsia="de-DE"/>
              </w:rPr>
            </w:pPr>
            <w:proofErr w:type="spellStart"/>
            <w:r>
              <w:rPr>
                <w:rFonts w:ascii="Garamond" w:eastAsia="Times New Roman" w:hAnsi="Garamond" w:cs="Arial"/>
                <w:b/>
                <w:lang w:eastAsia="de-DE"/>
              </w:rPr>
              <w:t>Cognome</w:t>
            </w:r>
            <w:proofErr w:type="spellEnd"/>
            <w:r>
              <w:rPr>
                <w:rFonts w:ascii="Garamond" w:eastAsia="Times New Roman" w:hAnsi="Garamond" w:cs="Arial"/>
                <w:b/>
                <w:lang w:eastAsia="de-DE"/>
              </w:rPr>
              <w:t xml:space="preserve"> e nome </w:t>
            </w:r>
            <w:r w:rsidR="00E86169">
              <w:rPr>
                <w:rFonts w:ascii="Garamond" w:eastAsia="Times New Roman" w:hAnsi="Garamond" w:cs="Arial"/>
                <w:b/>
                <w:lang w:eastAsia="de-DE"/>
              </w:rPr>
              <w:t>:</w:t>
            </w:r>
          </w:p>
        </w:tc>
        <w:tc>
          <w:tcPr>
            <w:tcW w:w="3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169" w:rsidRPr="0032651A" w:rsidRDefault="00E75344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proofErr w:type="spellStart"/>
            <w:r>
              <w:rPr>
                <w:rFonts w:ascii="Garamond" w:eastAsia="Times New Roman" w:hAnsi="Garamond" w:cs="Arial"/>
                <w:b/>
                <w:lang w:eastAsia="de-DE"/>
              </w:rPr>
              <w:t>Telefono</w:t>
            </w:r>
            <w:proofErr w:type="spellEnd"/>
            <w:r w:rsidR="00E86169"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36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</w:tr>
      <w:tr w:rsidR="00E86169" w:rsidRPr="0032651A" w:rsidTr="00BA6B20">
        <w:trPr>
          <w:trHeight w:val="567"/>
        </w:trPr>
        <w:tc>
          <w:tcPr>
            <w:tcW w:w="54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r w:rsidRPr="0032651A">
              <w:rPr>
                <w:rFonts w:ascii="Garamond" w:eastAsia="Times New Roman" w:hAnsi="Garamond" w:cs="Arial"/>
                <w:b/>
                <w:lang w:eastAsia="de-DE"/>
              </w:rPr>
              <w:t>Email</w:t>
            </w:r>
            <w:r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</w:tr>
    </w:tbl>
    <w:p w:rsidR="00123E4A" w:rsidRPr="00E86169" w:rsidRDefault="00E75344" w:rsidP="00533E69">
      <w:pPr>
        <w:pStyle w:val="Style2"/>
        <w:pBdr>
          <w:top w:val="single" w:sz="4" w:space="1" w:color="0000CC"/>
        </w:pBdr>
        <w:spacing w:before="0"/>
        <w:ind w:left="2410"/>
      </w:pPr>
      <w:r>
        <w:lastRenderedPageBreak/>
        <w:t>CONDIZIONI</w:t>
      </w:r>
      <w:r w:rsidR="00854C2B">
        <w:t xml:space="preserve"> DE</w:t>
      </w:r>
      <w:r>
        <w:t>LLO SCAMBIO</w:t>
      </w:r>
    </w:p>
    <w:p w:rsidR="00123E4A" w:rsidRPr="001A1F0E" w:rsidRDefault="00123E4A" w:rsidP="00123E4A">
      <w:pPr>
        <w:spacing w:after="0" w:line="240" w:lineRule="auto"/>
        <w:rPr>
          <w:rFonts w:ascii="Garamond" w:eastAsia="Times New Roman" w:hAnsi="Garamond" w:cs="Arial"/>
          <w:b/>
          <w:lang w:eastAsia="de-DE"/>
        </w:rPr>
      </w:pPr>
    </w:p>
    <w:tbl>
      <w:tblPr>
        <w:tblW w:w="1048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6378"/>
      </w:tblGrid>
      <w:tr w:rsidR="00B3453B" w:rsidRPr="00050AAD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3453B" w:rsidRDefault="000B311A" w:rsidP="000B311A">
            <w:pPr>
              <w:spacing w:after="0" w:line="240" w:lineRule="auto"/>
              <w:rPr>
                <w:rFonts w:ascii="Garamond" w:eastAsia="Times New Roman" w:hAnsi="Garamond" w:cs="Arial"/>
                <w:b/>
                <w:lang w:val="es-ES" w:eastAsia="de-DE"/>
              </w:rPr>
            </w:pPr>
            <w:r>
              <w:rPr>
                <w:rFonts w:ascii="Garamond" w:eastAsia="Times New Roman" w:hAnsi="Garamond" w:cs="Arial"/>
                <w:b/>
                <w:lang w:val="it-IT" w:eastAsia="de-DE"/>
              </w:rPr>
              <w:t>Hai abitudini particolari</w:t>
            </w:r>
            <w:r w:rsidRPr="000B311A">
              <w:rPr>
                <w:rFonts w:ascii="Garamond" w:eastAsia="Times New Roman" w:hAnsi="Garamond" w:cs="Arial"/>
                <w:b/>
                <w:lang w:val="it-IT" w:eastAsia="de-DE"/>
              </w:rPr>
              <w:t xml:space="preserve"> (vegetariano, dieta</w:t>
            </w:r>
            <w:r w:rsidR="00050AAD">
              <w:rPr>
                <w:rFonts w:ascii="Garamond" w:eastAsia="Times New Roman" w:hAnsi="Garamond" w:cs="Arial"/>
                <w:b/>
                <w:lang w:val="it-IT" w:eastAsia="de-DE"/>
              </w:rPr>
              <w:t>…</w:t>
            </w:r>
            <w:r w:rsidR="00B3453B" w:rsidRPr="000B311A">
              <w:rPr>
                <w:rFonts w:ascii="Garamond" w:eastAsia="Times New Roman" w:hAnsi="Garamond" w:cs="Arial"/>
                <w:b/>
                <w:lang w:val="it-IT" w:eastAsia="de-DE"/>
              </w:rPr>
              <w:t>)</w:t>
            </w:r>
            <w:r w:rsidRPr="000B311A">
              <w:rPr>
                <w:rFonts w:ascii="Garamond" w:eastAsia="Times New Roman" w:hAnsi="Garamond" w:cs="Arial"/>
                <w:b/>
                <w:lang w:val="it-IT" w:eastAsia="de-DE"/>
              </w:rPr>
              <w:t xml:space="preserve"> </w:t>
            </w:r>
            <w:r w:rsidR="00B3453B" w:rsidRPr="001A1F0E">
              <w:rPr>
                <w:rFonts w:ascii="Garamond" w:eastAsia="Times New Roman" w:hAnsi="Garamond" w:cs="Arial"/>
                <w:b/>
                <w:lang w:val="de-DE" w:eastAsia="de-DE"/>
              </w:rPr>
              <w:t>?</w:t>
            </w:r>
          </w:p>
        </w:tc>
        <w:tc>
          <w:tcPr>
            <w:tcW w:w="6378" w:type="dxa"/>
            <w:tcBorders>
              <w:left w:val="single" w:sz="4" w:space="0" w:color="auto"/>
            </w:tcBorders>
            <w:vAlign w:val="center"/>
          </w:tcPr>
          <w:p w:rsidR="00B3453B" w:rsidRPr="00050AAD" w:rsidRDefault="00B3453B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i/>
                <w:lang w:val="it-IT" w:eastAsia="de-DE"/>
              </w:rPr>
            </w:pPr>
          </w:p>
          <w:p w:rsidR="00050AAD" w:rsidRPr="00050AAD" w:rsidRDefault="00050AAD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i/>
                <w:lang w:val="it-IT" w:eastAsia="de-DE"/>
              </w:rPr>
            </w:pPr>
          </w:p>
          <w:p w:rsidR="00050AAD" w:rsidRDefault="00050AAD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i/>
                <w:lang w:val="it-IT" w:eastAsia="de-DE"/>
              </w:rPr>
            </w:pPr>
          </w:p>
          <w:p w:rsidR="00B72E70" w:rsidRPr="00050AAD" w:rsidRDefault="00B72E70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i/>
                <w:lang w:val="it-IT" w:eastAsia="de-DE"/>
              </w:rPr>
            </w:pPr>
          </w:p>
        </w:tc>
      </w:tr>
      <w:tr w:rsidR="00B3453B" w:rsidRPr="00050AAD" w:rsidTr="00BA6B20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3453B" w:rsidRDefault="000B311A" w:rsidP="000B311A">
            <w:pPr>
              <w:spacing w:after="0" w:line="240" w:lineRule="auto"/>
              <w:rPr>
                <w:rFonts w:ascii="Garamond" w:eastAsia="Times New Roman" w:hAnsi="Garamond" w:cs="Arial"/>
                <w:b/>
                <w:lang w:val="es-ES" w:eastAsia="de-DE"/>
              </w:rPr>
            </w:pPr>
            <w:r w:rsidRPr="00050AAD">
              <w:rPr>
                <w:rFonts w:ascii="Garamond" w:eastAsia="Times New Roman" w:hAnsi="Garamond" w:cs="Arial"/>
                <w:b/>
                <w:lang w:val="it-IT" w:eastAsia="de-DE"/>
              </w:rPr>
              <w:t>Partner desiderato (a)</w:t>
            </w:r>
            <w:r w:rsidR="00B3453B" w:rsidRPr="00050AAD">
              <w:rPr>
                <w:rFonts w:ascii="Garamond" w:eastAsia="Times New Roman" w:hAnsi="Garamond" w:cs="Arial"/>
                <w:b/>
                <w:lang w:val="it-IT" w:eastAsia="de-DE"/>
              </w:rPr>
              <w:t xml:space="preserve"> ?    </w:t>
            </w:r>
          </w:p>
        </w:tc>
        <w:tc>
          <w:tcPr>
            <w:tcW w:w="6378" w:type="dxa"/>
            <w:tcBorders>
              <w:left w:val="single" w:sz="4" w:space="0" w:color="auto"/>
            </w:tcBorders>
            <w:vAlign w:val="center"/>
          </w:tcPr>
          <w:p w:rsidR="00B3453B" w:rsidRPr="00050AAD" w:rsidRDefault="00447CE6" w:rsidP="000B311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453B" w:rsidRPr="00050AAD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B3453B" w:rsidRPr="00050AAD">
              <w:rPr>
                <w:rFonts w:ascii="Garamond" w:eastAsia="Times New Roman" w:hAnsi="Garamond" w:cs="Arial"/>
                <w:b/>
                <w:lang w:val="it-IT" w:eastAsia="de-DE"/>
              </w:rPr>
              <w:t xml:space="preserve"> </w:t>
            </w:r>
            <w:r w:rsidR="000B311A" w:rsidRPr="00050AAD">
              <w:rPr>
                <w:rFonts w:ascii="Garamond" w:eastAsia="Times New Roman" w:hAnsi="Garamond" w:cs="Arial"/>
                <w:b/>
                <w:lang w:val="it-IT" w:eastAsia="de-DE"/>
              </w:rPr>
              <w:t>Maschio</w:t>
            </w:r>
            <w:r w:rsidR="00B3453B" w:rsidRPr="00050AAD">
              <w:rPr>
                <w:rFonts w:ascii="Garamond" w:eastAsia="Times New Roman" w:hAnsi="Garamond" w:cs="Arial"/>
                <w:b/>
                <w:lang w:val="it-IT" w:eastAsia="de-DE"/>
              </w:rPr>
              <w:t xml:space="preserve"> </w:t>
            </w:r>
            <w:r w:rsidR="009A35F1" w:rsidRPr="00050AAD">
              <w:rPr>
                <w:rFonts w:ascii="Garamond" w:eastAsia="Times New Roman" w:hAnsi="Garamond" w:cs="Arial"/>
                <w:b/>
                <w:sz w:val="24"/>
                <w:szCs w:val="28"/>
                <w:lang w:val="it-IT" w:eastAsia="de-DE"/>
              </w:rPr>
              <w:tab/>
            </w:r>
            <w:r w:rsidR="009A35F1" w:rsidRPr="00050AAD">
              <w:rPr>
                <w:rFonts w:ascii="Garamond" w:eastAsia="Times New Roman" w:hAnsi="Garamond" w:cs="Arial"/>
                <w:b/>
                <w:sz w:val="24"/>
                <w:szCs w:val="28"/>
                <w:lang w:val="it-IT" w:eastAsia="de-DE"/>
              </w:rPr>
              <w:tab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453B" w:rsidRPr="00050AAD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B3453B" w:rsidRPr="00050AAD">
              <w:rPr>
                <w:rFonts w:ascii="Garamond" w:eastAsia="Times New Roman" w:hAnsi="Garamond" w:cs="Arial"/>
                <w:b/>
                <w:lang w:val="it-IT" w:eastAsia="de-DE"/>
              </w:rPr>
              <w:t xml:space="preserve"> </w:t>
            </w:r>
            <w:r w:rsidR="000B311A" w:rsidRPr="00050AAD">
              <w:rPr>
                <w:rFonts w:ascii="Garamond" w:eastAsia="Times New Roman" w:hAnsi="Garamond" w:cs="Arial"/>
                <w:b/>
                <w:lang w:val="it-IT" w:eastAsia="de-DE"/>
              </w:rPr>
              <w:t>Femmina</w:t>
            </w:r>
          </w:p>
        </w:tc>
      </w:tr>
      <w:tr w:rsidR="00B3453B" w:rsidRPr="001A1F0E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3453B" w:rsidRPr="00B72E70" w:rsidRDefault="000B311A" w:rsidP="000B311A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B72E70">
              <w:rPr>
                <w:rFonts w:ascii="Garamond" w:eastAsia="Times New Roman" w:hAnsi="Garamond" w:cs="Arial"/>
                <w:b/>
                <w:lang w:val="it-IT" w:eastAsia="de-DE"/>
              </w:rPr>
              <w:t xml:space="preserve">Accetteresti </w:t>
            </w:r>
            <w:r w:rsidR="00B3453B" w:rsidRPr="00B72E70">
              <w:rPr>
                <w:rFonts w:ascii="Garamond" w:eastAsia="Times New Roman" w:hAnsi="Garamond" w:cs="Arial"/>
                <w:b/>
                <w:lang w:val="it-IT" w:eastAsia="de-DE"/>
              </w:rPr>
              <w:t>un part</w:t>
            </w:r>
            <w:r w:rsidRPr="00B72E70">
              <w:rPr>
                <w:rFonts w:ascii="Garamond" w:eastAsia="Times New Roman" w:hAnsi="Garamond" w:cs="Arial"/>
                <w:b/>
                <w:lang w:val="it-IT" w:eastAsia="de-DE"/>
              </w:rPr>
              <w:t xml:space="preserve">ner del sesso opposto se fosse l’unica soluzione </w:t>
            </w:r>
            <w:r w:rsidR="00B3453B" w:rsidRPr="00B72E70">
              <w:rPr>
                <w:rFonts w:ascii="Garamond" w:eastAsia="Times New Roman" w:hAnsi="Garamond" w:cs="Arial"/>
                <w:b/>
                <w:lang w:val="it-IT" w:eastAsia="de-DE"/>
              </w:rPr>
              <w:t xml:space="preserve">?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53B" w:rsidRPr="0032651A" w:rsidRDefault="00447CE6" w:rsidP="000B311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453B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B3453B" w:rsidRPr="0032651A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r w:rsidR="00B3453B" w:rsidRPr="001A1F0E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proofErr w:type="spellStart"/>
            <w:r w:rsidR="000B311A">
              <w:rPr>
                <w:rFonts w:ascii="Garamond" w:eastAsia="Times New Roman" w:hAnsi="Garamond" w:cs="Arial"/>
                <w:b/>
                <w:lang w:eastAsia="de-DE"/>
              </w:rPr>
              <w:t>sì</w:t>
            </w:r>
            <w:proofErr w:type="spellEnd"/>
            <w:r w:rsidR="009A35F1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="009A35F1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 xml:space="preserve">  </w:t>
            </w:r>
            <w:r w:rsidR="009A35F1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453B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B3453B" w:rsidRPr="0032651A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r w:rsidR="00B3453B" w:rsidRPr="001A1F0E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r w:rsidR="000B311A">
              <w:rPr>
                <w:rFonts w:ascii="Garamond" w:eastAsia="Times New Roman" w:hAnsi="Garamond" w:cs="Arial"/>
                <w:b/>
                <w:lang w:eastAsia="de-DE"/>
              </w:rPr>
              <w:t>no</w:t>
            </w:r>
          </w:p>
        </w:tc>
      </w:tr>
      <w:tr w:rsidR="00B3453B" w:rsidRPr="001A1F0E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3453B" w:rsidRPr="00B72E70" w:rsidRDefault="000B311A" w:rsidP="00854C2B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B72E70">
              <w:rPr>
                <w:rFonts w:ascii="Garamond" w:eastAsia="Times New Roman" w:hAnsi="Garamond" w:cs="Arial"/>
                <w:b/>
                <w:lang w:val="it-IT" w:eastAsia="de-DE"/>
              </w:rPr>
              <w:t>Sei piuttosto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53B" w:rsidRPr="00B72E70" w:rsidRDefault="00447CE6" w:rsidP="000B311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B72E70">
              <w:rPr>
                <w:rFonts w:ascii="Garamond" w:eastAsia="Times New Roman" w:hAnsi="Garamond" w:cs="Arial"/>
                <w:b/>
                <w:lang w:val="it-IT"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453B" w:rsidRPr="00B72E70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BC1E29">
              <w:rPr>
                <w:rFonts w:ascii="Garamond" w:eastAsia="Times New Roman" w:hAnsi="Garamond" w:cs="Arial"/>
                <w:b/>
                <w:lang w:val="it-IT" w:eastAsia="de-DE"/>
              </w:rPr>
            </w:r>
            <w:r w:rsidR="00BC1E29">
              <w:rPr>
                <w:rFonts w:ascii="Garamond" w:eastAsia="Times New Roman" w:hAnsi="Garamond" w:cs="Arial"/>
                <w:b/>
                <w:lang w:val="it-IT" w:eastAsia="de-DE"/>
              </w:rPr>
              <w:fldChar w:fldCharType="separate"/>
            </w:r>
            <w:r w:rsidRPr="00B72E70">
              <w:rPr>
                <w:rFonts w:ascii="Garamond" w:eastAsia="Times New Roman" w:hAnsi="Garamond" w:cs="Arial"/>
                <w:b/>
                <w:lang w:val="it-IT" w:eastAsia="de-DE"/>
              </w:rPr>
              <w:fldChar w:fldCharType="end"/>
            </w:r>
            <w:r w:rsidR="00B3453B" w:rsidRPr="00B72E70">
              <w:rPr>
                <w:rFonts w:ascii="Garamond" w:eastAsia="Times New Roman" w:hAnsi="Garamond" w:cs="Arial"/>
                <w:b/>
                <w:lang w:val="it-IT" w:eastAsia="de-DE"/>
              </w:rPr>
              <w:t xml:space="preserve"> </w:t>
            </w:r>
            <w:r w:rsidR="000B311A" w:rsidRPr="00B72E70">
              <w:rPr>
                <w:rFonts w:ascii="Garamond" w:eastAsia="Times New Roman" w:hAnsi="Garamond" w:cs="Arial"/>
                <w:b/>
                <w:lang w:val="it-IT" w:eastAsia="de-DE"/>
              </w:rPr>
              <w:t>estroverso</w:t>
            </w:r>
            <w:r w:rsidR="004E1636" w:rsidRPr="00B72E70">
              <w:rPr>
                <w:rFonts w:ascii="Garamond" w:eastAsia="Times New Roman" w:hAnsi="Garamond" w:cs="Arial"/>
                <w:b/>
                <w:lang w:val="it-IT" w:eastAsia="de-DE"/>
              </w:rPr>
              <w:t>, esuberante</w:t>
            </w:r>
            <w:r w:rsidR="009A35F1" w:rsidRPr="00B72E70">
              <w:rPr>
                <w:rFonts w:ascii="Garamond" w:eastAsia="Times New Roman" w:hAnsi="Garamond" w:cs="Arial"/>
                <w:b/>
                <w:sz w:val="24"/>
                <w:szCs w:val="28"/>
                <w:lang w:val="it-IT" w:eastAsia="de-DE"/>
              </w:rPr>
              <w:tab/>
            </w:r>
            <w:r w:rsidR="009A35F1" w:rsidRPr="00B72E70">
              <w:rPr>
                <w:rFonts w:ascii="Garamond" w:eastAsia="Times New Roman" w:hAnsi="Garamond" w:cs="Arial"/>
                <w:b/>
                <w:sz w:val="24"/>
                <w:szCs w:val="28"/>
                <w:lang w:val="it-IT" w:eastAsia="de-DE"/>
              </w:rPr>
              <w:tab/>
            </w:r>
            <w:r w:rsidRPr="00B72E70">
              <w:rPr>
                <w:rFonts w:ascii="Garamond" w:eastAsia="Times New Roman" w:hAnsi="Garamond" w:cs="Arial"/>
                <w:b/>
                <w:lang w:val="it-IT"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453B" w:rsidRPr="00B72E70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BC1E29">
              <w:rPr>
                <w:rFonts w:ascii="Garamond" w:eastAsia="Times New Roman" w:hAnsi="Garamond" w:cs="Arial"/>
                <w:b/>
                <w:lang w:val="it-IT" w:eastAsia="de-DE"/>
              </w:rPr>
            </w:r>
            <w:r w:rsidR="00BC1E29">
              <w:rPr>
                <w:rFonts w:ascii="Garamond" w:eastAsia="Times New Roman" w:hAnsi="Garamond" w:cs="Arial"/>
                <w:b/>
                <w:lang w:val="it-IT" w:eastAsia="de-DE"/>
              </w:rPr>
              <w:fldChar w:fldCharType="separate"/>
            </w:r>
            <w:r w:rsidRPr="00B72E70">
              <w:rPr>
                <w:rFonts w:ascii="Garamond" w:eastAsia="Times New Roman" w:hAnsi="Garamond" w:cs="Arial"/>
                <w:b/>
                <w:lang w:val="it-IT" w:eastAsia="de-DE"/>
              </w:rPr>
              <w:fldChar w:fldCharType="end"/>
            </w:r>
            <w:r w:rsidR="00B3453B" w:rsidRPr="00B72E70">
              <w:rPr>
                <w:rFonts w:ascii="Garamond" w:eastAsia="Times New Roman" w:hAnsi="Garamond" w:cs="Arial"/>
                <w:b/>
                <w:lang w:val="it-IT" w:eastAsia="de-DE"/>
              </w:rPr>
              <w:t xml:space="preserve"> </w:t>
            </w:r>
            <w:r w:rsidR="000B311A" w:rsidRPr="00B72E70">
              <w:rPr>
                <w:rFonts w:ascii="Garamond" w:eastAsia="Times New Roman" w:hAnsi="Garamond" w:cs="Arial"/>
                <w:b/>
                <w:lang w:val="it-IT" w:eastAsia="de-DE"/>
              </w:rPr>
              <w:t>riservato</w:t>
            </w:r>
            <w:r w:rsidR="004E1636" w:rsidRPr="00B72E70">
              <w:rPr>
                <w:rFonts w:ascii="Garamond" w:eastAsia="Times New Roman" w:hAnsi="Garamond" w:cs="Arial"/>
                <w:b/>
                <w:lang w:val="it-IT" w:eastAsia="de-DE"/>
              </w:rPr>
              <w:t>, timido</w:t>
            </w:r>
          </w:p>
        </w:tc>
      </w:tr>
      <w:tr w:rsidR="00B3453B" w:rsidRPr="00F9172D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3453B" w:rsidRPr="000B311A" w:rsidRDefault="000B311A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0B311A">
              <w:rPr>
                <w:rFonts w:ascii="Garamond" w:eastAsia="Times New Roman" w:hAnsi="Garamond" w:cs="Arial"/>
                <w:b/>
                <w:lang w:val="it-IT" w:eastAsia="de-DE"/>
              </w:rPr>
              <w:t>Quali sono i tuoi hobby preferiti</w:t>
            </w:r>
            <w:r w:rsidR="004E1636">
              <w:rPr>
                <w:rFonts w:ascii="Garamond" w:eastAsia="Times New Roman" w:hAnsi="Garamond" w:cs="Arial"/>
                <w:b/>
                <w:lang w:val="it-IT" w:eastAsia="de-DE"/>
              </w:rPr>
              <w:t xml:space="preserve"> (musica, sport</w:t>
            </w:r>
            <w:r w:rsidR="00F9172D">
              <w:rPr>
                <w:rFonts w:ascii="Garamond" w:eastAsia="Times New Roman" w:hAnsi="Garamond" w:cs="Arial"/>
                <w:b/>
                <w:lang w:val="it-IT" w:eastAsia="de-DE"/>
              </w:rPr>
              <w:t>,</w:t>
            </w:r>
            <w:r w:rsidR="004E1636">
              <w:rPr>
                <w:rFonts w:ascii="Garamond" w:eastAsia="Times New Roman" w:hAnsi="Garamond" w:cs="Arial"/>
                <w:b/>
                <w:lang w:val="it-IT" w:eastAsia="de-DE"/>
              </w:rPr>
              <w:t xml:space="preserve"> teatro, cinema...)</w:t>
            </w:r>
            <w:r w:rsidR="00B3453B" w:rsidRPr="000B311A">
              <w:rPr>
                <w:rFonts w:ascii="Garamond" w:eastAsia="Times New Roman" w:hAnsi="Garamond" w:cs="Arial"/>
                <w:b/>
                <w:lang w:val="it-IT" w:eastAsia="de-DE"/>
              </w:rPr>
              <w:t xml:space="preserve"> ?</w:t>
            </w:r>
            <w:r w:rsidR="00F9172D">
              <w:rPr>
                <w:rFonts w:ascii="Garamond" w:eastAsia="Times New Roman" w:hAnsi="Garamond" w:cs="Arial"/>
                <w:b/>
                <w:lang w:val="it-IT" w:eastAsia="de-DE"/>
              </w:rPr>
              <w:t xml:space="preserve">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53B" w:rsidRDefault="00B3453B" w:rsidP="00BA6B2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F9172D" w:rsidRPr="000B311A" w:rsidRDefault="00F9172D" w:rsidP="00F9172D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</w:tc>
      </w:tr>
      <w:tr w:rsidR="00F9172D" w:rsidRPr="00AF0BBC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9172D" w:rsidRPr="000B311A" w:rsidRDefault="00F9172D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>
              <w:rPr>
                <w:rFonts w:ascii="Garamond" w:eastAsia="Times New Roman" w:hAnsi="Garamond" w:cs="Arial"/>
                <w:b/>
                <w:lang w:val="it-IT" w:eastAsia="de-DE"/>
              </w:rPr>
              <w:t xml:space="preserve">Quale dei tuoi hobby pratichi con una certa regolarità?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72D" w:rsidRDefault="00F9172D" w:rsidP="00BA6B2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F9172D" w:rsidRDefault="00F9172D" w:rsidP="00BA6B2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F9172D" w:rsidRDefault="00F9172D" w:rsidP="00BA6B2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F9172D" w:rsidRDefault="00F9172D" w:rsidP="00BA6B2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</w:tc>
      </w:tr>
      <w:tr w:rsidR="009D75C2" w:rsidRPr="00F9172D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D75C2" w:rsidRPr="000B311A" w:rsidRDefault="009D75C2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>
              <w:rPr>
                <w:rFonts w:ascii="Garamond" w:eastAsia="Times New Roman" w:hAnsi="Garamond" w:cs="Arial"/>
                <w:b/>
                <w:lang w:val="it-IT" w:eastAsia="de-DE"/>
              </w:rPr>
              <w:t>Quali sono le tue materie di studio preferite? Perché ?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5C2" w:rsidRDefault="009D75C2" w:rsidP="00BA6B2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050AAD" w:rsidRDefault="00050AAD" w:rsidP="00BA6B2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050AAD" w:rsidRDefault="00050AAD" w:rsidP="00BA6B2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B72E70" w:rsidRPr="000B311A" w:rsidRDefault="00B72E70" w:rsidP="00BA6B2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</w:tc>
      </w:tr>
      <w:tr w:rsidR="00050AAD" w:rsidRPr="00AF0BBC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50AAD" w:rsidRDefault="00050AAD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9D5E48">
              <w:rPr>
                <w:rFonts w:ascii="Garamond" w:eastAsia="Times New Roman" w:hAnsi="Garamond" w:cs="Arial"/>
                <w:b/>
                <w:lang w:val="it-IT" w:eastAsia="de-DE"/>
              </w:rPr>
              <w:t>Lo studente partner</w:t>
            </w:r>
            <w:r w:rsidR="00F9172D">
              <w:rPr>
                <w:rFonts w:ascii="Garamond" w:eastAsia="Times New Roman" w:hAnsi="Garamond" w:cs="Arial"/>
                <w:b/>
                <w:lang w:val="it-IT" w:eastAsia="de-DE"/>
              </w:rPr>
              <w:t xml:space="preserve"> disporrà di una propria camera</w:t>
            </w:r>
            <w:r w:rsidRPr="009D5E48">
              <w:rPr>
                <w:rFonts w:ascii="Garamond" w:eastAsia="Times New Roman" w:hAnsi="Garamond" w:cs="Arial"/>
                <w:b/>
                <w:lang w:val="it-IT" w:eastAsia="de-DE"/>
              </w:rPr>
              <w:t xml:space="preserve"> ?   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AAD" w:rsidRDefault="00050AAD" w:rsidP="00BA6B2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050AAD" w:rsidRDefault="00050AAD" w:rsidP="00BA6B2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11A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0B311A">
              <w:rPr>
                <w:rFonts w:ascii="Garamond" w:eastAsia="Times New Roman" w:hAnsi="Garamond" w:cs="Arial"/>
                <w:b/>
                <w:lang w:val="it-IT" w:eastAsia="de-DE"/>
              </w:rPr>
              <w:t xml:space="preserve">  sì</w:t>
            </w:r>
            <w:r w:rsidRPr="000B311A">
              <w:rPr>
                <w:rFonts w:ascii="Garamond" w:eastAsia="Times New Roman" w:hAnsi="Garamond" w:cs="Arial"/>
                <w:b/>
                <w:sz w:val="24"/>
                <w:szCs w:val="28"/>
                <w:lang w:val="it-IT" w:eastAsia="de-DE"/>
              </w:rPr>
              <w:tab/>
            </w:r>
            <w:r w:rsidRPr="000B311A">
              <w:rPr>
                <w:rFonts w:ascii="Garamond" w:eastAsia="Times New Roman" w:hAnsi="Garamond" w:cs="Arial"/>
                <w:b/>
                <w:sz w:val="24"/>
                <w:szCs w:val="28"/>
                <w:lang w:val="it-IT" w:eastAsia="de-DE"/>
              </w:rPr>
              <w:tab/>
            </w:r>
            <w:r w:rsidRPr="000B311A">
              <w:rPr>
                <w:rFonts w:ascii="Garamond" w:eastAsia="Times New Roman" w:hAnsi="Garamond" w:cs="Arial"/>
                <w:b/>
                <w:sz w:val="24"/>
                <w:szCs w:val="28"/>
                <w:lang w:val="it-IT" w:eastAsia="de-DE"/>
              </w:rPr>
              <w:tab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11A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0B311A">
              <w:rPr>
                <w:rFonts w:ascii="Garamond" w:eastAsia="Times New Roman" w:hAnsi="Garamond" w:cs="Arial"/>
                <w:b/>
                <w:lang w:val="it-IT" w:eastAsia="de-DE"/>
              </w:rPr>
              <w:t xml:space="preserve">  no</w:t>
            </w:r>
            <w:r w:rsidRPr="001A1F0E">
              <w:rPr>
                <w:rFonts w:ascii="Garamond" w:eastAsia="Times New Roman" w:hAnsi="Garamond" w:cs="Arial"/>
                <w:b/>
                <w:lang w:val="es-ES" w:eastAsia="de-DE"/>
              </w:rPr>
              <w:t xml:space="preserve"> </w:t>
            </w:r>
            <w:r>
              <w:rPr>
                <w:rFonts w:ascii="Garamond" w:eastAsia="Times New Roman" w:hAnsi="Garamond" w:cs="Arial"/>
                <w:b/>
                <w:lang w:val="es-ES" w:eastAsia="de-DE"/>
              </w:rPr>
              <w:t xml:space="preserve"> </w:t>
            </w:r>
            <w:r>
              <w:rPr>
                <w:rFonts w:ascii="Garamond" w:eastAsia="Times New Roman" w:hAnsi="Garamond" w:cs="Arial"/>
                <w:b/>
                <w:lang w:val="es-ES" w:eastAsia="de-DE"/>
              </w:rPr>
              <w:br/>
              <w:t>(Se no</w:t>
            </w:r>
            <w:r w:rsidRPr="001A1F0E">
              <w:rPr>
                <w:rFonts w:ascii="Garamond" w:eastAsia="Times New Roman" w:hAnsi="Garamond" w:cs="Arial"/>
                <w:b/>
                <w:lang w:val="es-ES" w:eastAsia="de-DE"/>
              </w:rPr>
              <w:t xml:space="preserve">, un </w:t>
            </w:r>
            <w:r>
              <w:rPr>
                <w:rFonts w:ascii="Garamond" w:eastAsia="Times New Roman" w:hAnsi="Garamond" w:cs="Arial"/>
                <w:b/>
                <w:lang w:val="es-ES" w:eastAsia="de-DE"/>
              </w:rPr>
              <w:t>letto separato è indispensabile)</w:t>
            </w:r>
          </w:p>
          <w:p w:rsidR="00050AAD" w:rsidRDefault="00050AAD" w:rsidP="00BA6B2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</w:tc>
      </w:tr>
      <w:tr w:rsidR="003F4AC3" w:rsidRPr="006F0049" w:rsidTr="002146C0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F4AC3" w:rsidRDefault="00050AAD" w:rsidP="002146C0">
            <w:pPr>
              <w:spacing w:after="0" w:line="240" w:lineRule="auto"/>
              <w:rPr>
                <w:rFonts w:ascii="Garamond" w:eastAsia="Times New Roman" w:hAnsi="Garamond" w:cs="Arial"/>
                <w:b/>
                <w:lang w:val="es-ES" w:eastAsia="de-DE"/>
              </w:rPr>
            </w:pPr>
            <w:r w:rsidRPr="000B311A">
              <w:rPr>
                <w:rFonts w:ascii="Garamond" w:eastAsia="Times New Roman" w:hAnsi="Garamond" w:cs="Arial"/>
                <w:b/>
                <w:lang w:val="it-IT" w:eastAsia="de-DE"/>
              </w:rPr>
              <w:t>Si fuma nella tua famiglia ?</w:t>
            </w:r>
          </w:p>
        </w:tc>
        <w:tc>
          <w:tcPr>
            <w:tcW w:w="6378" w:type="dxa"/>
            <w:tcBorders>
              <w:left w:val="single" w:sz="4" w:space="0" w:color="auto"/>
            </w:tcBorders>
            <w:vAlign w:val="center"/>
          </w:tcPr>
          <w:p w:rsidR="003F4AC3" w:rsidRPr="000B311A" w:rsidRDefault="00050AAD" w:rsidP="002146C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i/>
                <w:lang w:val="it-IT"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2651A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r w:rsidRPr="001A1F0E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proofErr w:type="spellStart"/>
            <w:r>
              <w:rPr>
                <w:rFonts w:ascii="Garamond" w:eastAsia="Times New Roman" w:hAnsi="Garamond" w:cs="Arial"/>
                <w:b/>
                <w:lang w:eastAsia="de-DE"/>
              </w:rPr>
              <w:t>sì</w:t>
            </w:r>
            <w:proofErr w:type="spellEnd"/>
            <w:r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2651A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r>
              <w:rPr>
                <w:rFonts w:ascii="Garamond" w:eastAsia="Times New Roman" w:hAnsi="Garamond" w:cs="Arial"/>
                <w:b/>
                <w:lang w:eastAsia="de-DE"/>
              </w:rPr>
              <w:t xml:space="preserve"> no</w:t>
            </w:r>
          </w:p>
        </w:tc>
      </w:tr>
      <w:tr w:rsidR="009A35F1" w:rsidRPr="003A272F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A35F1" w:rsidRPr="003A272F" w:rsidRDefault="00050AAD" w:rsidP="00854C2B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>Sono presenti animali domestici in casa?</w:t>
            </w:r>
          </w:p>
          <w:p w:rsidR="004E1636" w:rsidRPr="003A272F" w:rsidRDefault="004E1636" w:rsidP="00854C2B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>Se sì, quali?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F1" w:rsidRDefault="00050AAD" w:rsidP="000B311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 </w:t>
            </w:r>
            <w:proofErr w:type="spellStart"/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>sì</w:t>
            </w:r>
            <w:proofErr w:type="spellEnd"/>
            <w:r w:rsidR="004E1636"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…………………..</w:t>
            </w:r>
            <w:r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 no</w:t>
            </w:r>
          </w:p>
          <w:p w:rsidR="00B72E70" w:rsidRDefault="00B72E70" w:rsidP="000B311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eastAsia="de-DE"/>
              </w:rPr>
            </w:pPr>
          </w:p>
          <w:p w:rsidR="00B72E70" w:rsidRPr="003A272F" w:rsidRDefault="00B72E70" w:rsidP="000B311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</w:tc>
      </w:tr>
      <w:tr w:rsidR="00050AAD" w:rsidRPr="003A272F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1636" w:rsidRPr="003A272F" w:rsidRDefault="004E1636" w:rsidP="00854C2B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>Sei disponibile ad essere ospite in una famiglia con animali domestici?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AAD" w:rsidRPr="003A272F" w:rsidRDefault="004E1636" w:rsidP="000B311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 </w:t>
            </w:r>
            <w:proofErr w:type="spellStart"/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>sì</w:t>
            </w:r>
            <w:proofErr w:type="spellEnd"/>
            <w:r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 no</w:t>
            </w:r>
          </w:p>
        </w:tc>
      </w:tr>
      <w:tr w:rsidR="00050AAD" w:rsidRPr="00AF0BBC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50AAD" w:rsidRPr="003A272F" w:rsidRDefault="00050AAD" w:rsidP="00854C2B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Dove </w:t>
            </w:r>
            <w:proofErr w:type="spellStart"/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>abiti</w:t>
            </w:r>
            <w:proofErr w:type="spellEnd"/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?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AAD" w:rsidRPr="003A272F" w:rsidRDefault="00055653" w:rsidP="00055653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CD59AB">
              <w:rPr>
                <w:rFonts w:ascii="Garamond" w:eastAsia="Times New Roman" w:hAnsi="Garamond" w:cs="Arial"/>
                <w:b/>
                <w:lang w:val="it-IT" w:eastAsia="de-DE"/>
              </w:rPr>
              <w:t xml:space="preserve">                   </w:t>
            </w:r>
            <w:r w:rsidR="003A272F" w:rsidRPr="00CD59AB">
              <w:rPr>
                <w:rFonts w:ascii="Garamond" w:eastAsia="Times New Roman" w:hAnsi="Garamond" w:cs="Arial"/>
                <w:b/>
                <w:lang w:val="it-IT" w:eastAsia="de-DE"/>
              </w:rPr>
              <w:t xml:space="preserve"> </w:t>
            </w:r>
            <w:r w:rsidR="00050AAD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="00050AAD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in campagna        </w:t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          </w:t>
            </w:r>
            <w:r w:rsidR="00050AAD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="00050AAD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in città</w:t>
            </w:r>
          </w:p>
          <w:p w:rsidR="00050AAD" w:rsidRPr="003A272F" w:rsidRDefault="00050AAD" w:rsidP="00050AA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in un appartamento        </w:t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in un villino</w:t>
            </w:r>
          </w:p>
        </w:tc>
      </w:tr>
      <w:tr w:rsidR="00854C2B" w:rsidRPr="003A272F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54C2B" w:rsidRPr="003A272F" w:rsidRDefault="004E1636" w:rsidP="000B311A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>La tua scuola</w:t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dista </w:t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>molto dalla tua abitazione</w:t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t>?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C2B" w:rsidRPr="003A272F" w:rsidRDefault="004E1636" w:rsidP="000B311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 </w:t>
            </w:r>
            <w:proofErr w:type="spellStart"/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>sì</w:t>
            </w:r>
            <w:proofErr w:type="spellEnd"/>
            <w:r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 no</w:t>
            </w:r>
          </w:p>
        </w:tc>
      </w:tr>
      <w:tr w:rsidR="00050AAD" w:rsidRPr="00AF0BBC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50AAD" w:rsidRPr="003A272F" w:rsidRDefault="00050AAD" w:rsidP="000B311A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>Come ti rechi a scuola?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E70" w:rsidRDefault="003A272F" w:rsidP="00B72E70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CD59AB">
              <w:rPr>
                <w:rFonts w:ascii="Garamond" w:eastAsia="Times New Roman" w:hAnsi="Garamond" w:cs="Arial"/>
                <w:b/>
                <w:lang w:val="it-IT" w:eastAsia="de-DE"/>
              </w:rPr>
              <w:t xml:space="preserve">   </w:t>
            </w:r>
            <w:r w:rsidR="00050AAD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="00050AAD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a piedi       </w:t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 </w:t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</w:t>
            </w:r>
            <w:r w:rsidR="00B72E70">
              <w:rPr>
                <w:rFonts w:ascii="Garamond" w:eastAsia="Times New Roman" w:hAnsi="Garamond" w:cs="Arial"/>
                <w:b/>
                <w:lang w:val="it-IT" w:eastAsia="de-DE"/>
              </w:rPr>
              <w:t xml:space="preserve">   </w:t>
            </w:r>
            <w:r w:rsidR="00050AAD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="00050AAD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in autobus</w:t>
            </w:r>
            <w:r w:rsidR="00B72E70">
              <w:rPr>
                <w:rFonts w:ascii="Garamond" w:eastAsia="Times New Roman" w:hAnsi="Garamond" w:cs="Arial"/>
                <w:b/>
                <w:lang w:val="it-IT" w:eastAsia="de-DE"/>
              </w:rPr>
              <w:t xml:space="preserve">       </w:t>
            </w:r>
            <w:r w:rsidR="00050AAD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="00050AAD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in treno     </w:t>
            </w:r>
          </w:p>
          <w:p w:rsidR="00B72E70" w:rsidRDefault="00050AAD" w:rsidP="00B72E70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</w:t>
            </w:r>
          </w:p>
          <w:p w:rsidR="00050AAD" w:rsidRPr="003A272F" w:rsidRDefault="00050AAD" w:rsidP="00B72E70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 </w:t>
            </w:r>
            <w:r w:rsidR="00B72E70">
              <w:rPr>
                <w:rFonts w:ascii="Garamond" w:eastAsia="Times New Roman" w:hAnsi="Garamond" w:cs="Arial"/>
                <w:b/>
                <w:lang w:val="it-IT" w:eastAsia="de-DE"/>
              </w:rPr>
              <w:t xml:space="preserve"> </w:t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in auto accompagnato da un genitore/tutore</w:t>
            </w:r>
          </w:p>
        </w:tc>
      </w:tr>
      <w:tr w:rsidR="009A35F1" w:rsidRPr="003A272F" w:rsidTr="00BA6B20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A35F1" w:rsidRPr="003A272F" w:rsidRDefault="000B311A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>Hai già trascorso più settimane lontano dalla famiglia ?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5C2" w:rsidRPr="003A272F" w:rsidRDefault="00447CE6" w:rsidP="00DF410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A35F1" w:rsidRPr="003A272F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9A35F1"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 </w:t>
            </w:r>
            <w:proofErr w:type="spellStart"/>
            <w:r w:rsidR="000B311A" w:rsidRPr="003A272F">
              <w:rPr>
                <w:rFonts w:ascii="Garamond" w:eastAsia="Times New Roman" w:hAnsi="Garamond" w:cs="Arial"/>
                <w:b/>
                <w:lang w:eastAsia="de-DE"/>
              </w:rPr>
              <w:t>sì</w:t>
            </w:r>
            <w:proofErr w:type="spellEnd"/>
            <w:r w:rsidR="009A35F1"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="009A35F1"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="009A35F1"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A35F1" w:rsidRPr="003A272F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9A35F1"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r w:rsidR="000B311A"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no</w:t>
            </w:r>
          </w:p>
        </w:tc>
      </w:tr>
      <w:tr w:rsidR="0099330C" w:rsidRPr="00AF0BBC" w:rsidTr="00BA6B20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9330C" w:rsidRPr="003A272F" w:rsidRDefault="0099330C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>Se sì, in quali occasioni?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30C" w:rsidRDefault="0099330C" w:rsidP="0099330C">
            <w:pPr>
              <w:spacing w:after="0" w:line="240" w:lineRule="auto"/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</w:t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t xml:space="preserve">viaggio culturale scolastico e non  </w:t>
            </w:r>
            <w:r w:rsidR="00055653"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t xml:space="preserve"> </w:t>
            </w:r>
            <w:r w:rsidR="003A272F"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t xml:space="preserve"> </w:t>
            </w:r>
            <w:r w:rsidR="00055653"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t xml:space="preserve"> </w:t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instrText xml:space="preserve"> FORMCHECKBOX </w:instrText>
            </w:r>
            <w:r w:rsidR="00BC1E29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</w:r>
            <w:r w:rsidR="00BC1E29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t xml:space="preserve"> escursioni con associazioni</w:t>
            </w:r>
          </w:p>
          <w:p w:rsidR="00B72E70" w:rsidRPr="003A272F" w:rsidRDefault="00B72E70" w:rsidP="0099330C">
            <w:pPr>
              <w:spacing w:after="0" w:line="240" w:lineRule="auto"/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</w:pPr>
          </w:p>
          <w:p w:rsidR="0099330C" w:rsidRPr="003A272F" w:rsidRDefault="0099330C" w:rsidP="00055653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instrText xml:space="preserve"> FORMCHECKBOX </w:instrText>
            </w:r>
            <w:r w:rsidR="00BC1E29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</w:r>
            <w:r w:rsidR="00BC1E29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t xml:space="preserve"> visita a</w:t>
            </w:r>
            <w:r w:rsidR="004E1636"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t>d</w:t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t xml:space="preserve"> un parente        </w:t>
            </w:r>
            <w:r w:rsidR="00055653"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t xml:space="preserve">                    </w:t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instrText xml:space="preserve"> FORMCHECKBOX </w:instrText>
            </w:r>
            <w:r w:rsidR="00BC1E29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</w:r>
            <w:r w:rsidR="00BC1E29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  <w:fldChar w:fldCharType="end"/>
            </w:r>
            <w:r w:rsidR="004E1636"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t xml:space="preserve"> visita ad</w:t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t xml:space="preserve"> un amico</w:t>
            </w:r>
          </w:p>
        </w:tc>
      </w:tr>
      <w:tr w:rsidR="00DF4106" w:rsidRPr="003A272F" w:rsidTr="00DF4106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F4106" w:rsidRPr="003A272F" w:rsidRDefault="00DF4106" w:rsidP="00B13B44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>Se sì, dove ?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106" w:rsidRPr="003A272F" w:rsidRDefault="00DF4106" w:rsidP="00B13B44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 in </w:t>
            </w:r>
            <w:proofErr w:type="spellStart"/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>Italia</w:t>
            </w:r>
            <w:proofErr w:type="spellEnd"/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> </w:t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</w:r>
            <w:r w:rsidR="00BC1E29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 </w:t>
            </w:r>
            <w:proofErr w:type="spellStart"/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>all’estero</w:t>
            </w:r>
            <w:proofErr w:type="spellEnd"/>
          </w:p>
        </w:tc>
      </w:tr>
    </w:tbl>
    <w:p w:rsidR="00556501" w:rsidRDefault="00556501" w:rsidP="00123E4A">
      <w:pPr>
        <w:spacing w:after="0" w:line="240" w:lineRule="auto"/>
        <w:rPr>
          <w:rFonts w:ascii="Garamond" w:eastAsia="Times New Roman" w:hAnsi="Garamond" w:cs="Arial"/>
          <w:b/>
          <w:u w:val="single"/>
          <w:lang w:val="it-IT" w:eastAsia="de-DE"/>
        </w:rPr>
      </w:pPr>
    </w:p>
    <w:p w:rsidR="00CD59AB" w:rsidRDefault="00CD59AB" w:rsidP="00123E4A">
      <w:pPr>
        <w:spacing w:after="0" w:line="240" w:lineRule="auto"/>
        <w:rPr>
          <w:rFonts w:ascii="Garamond" w:eastAsia="Times New Roman" w:hAnsi="Garamond" w:cs="Arial"/>
          <w:b/>
          <w:u w:val="single"/>
          <w:lang w:val="it-IT" w:eastAsia="de-DE"/>
        </w:rPr>
      </w:pPr>
    </w:p>
    <w:p w:rsidR="00B72E70" w:rsidRDefault="00B72E70" w:rsidP="00B72E70">
      <w:pPr>
        <w:pStyle w:val="Style2"/>
        <w:pBdr>
          <w:top w:val="single" w:sz="4" w:space="1" w:color="0000CC"/>
        </w:pBdr>
        <w:spacing w:before="0"/>
        <w:ind w:left="2410"/>
        <w:rPr>
          <w:rFonts w:ascii="Batang" w:eastAsia="Batang" w:hAnsi="Batang"/>
        </w:rPr>
      </w:pPr>
    </w:p>
    <w:p w:rsidR="00B72E70" w:rsidRDefault="00B72E70" w:rsidP="00B72E70">
      <w:pPr>
        <w:pStyle w:val="Style2"/>
        <w:pBdr>
          <w:top w:val="single" w:sz="4" w:space="1" w:color="0000CC"/>
        </w:pBdr>
        <w:spacing w:before="0"/>
        <w:ind w:left="2410"/>
        <w:rPr>
          <w:rFonts w:ascii="Batang" w:eastAsia="Batang" w:hAnsi="Batang"/>
        </w:rPr>
      </w:pPr>
    </w:p>
    <w:p w:rsidR="00B72E70" w:rsidRDefault="00B72E70" w:rsidP="00AF0BBC">
      <w:pPr>
        <w:pStyle w:val="Style2"/>
        <w:pBdr>
          <w:top w:val="single" w:sz="4" w:space="1" w:color="0000CC"/>
        </w:pBdr>
        <w:spacing w:before="0"/>
        <w:rPr>
          <w:rFonts w:ascii="Batang" w:eastAsia="Batang" w:hAnsi="Batang"/>
        </w:rPr>
      </w:pPr>
    </w:p>
    <w:p w:rsidR="00B72E70" w:rsidRPr="00B72E70" w:rsidRDefault="00B72E70" w:rsidP="00B72E70">
      <w:pPr>
        <w:pStyle w:val="Style2"/>
        <w:pBdr>
          <w:top w:val="single" w:sz="4" w:space="1" w:color="0000CC"/>
        </w:pBdr>
        <w:spacing w:before="0"/>
        <w:ind w:left="2410"/>
        <w:rPr>
          <w:rFonts w:asciiTheme="minorHAnsi" w:hAnsiTheme="minorHAnsi"/>
          <w:lang w:val="it-IT"/>
        </w:rPr>
      </w:pPr>
      <w:r w:rsidRPr="00B72E70">
        <w:rPr>
          <w:rFonts w:asciiTheme="minorHAnsi" w:eastAsia="Batang" w:hAnsiTheme="minorHAnsi"/>
          <w:lang w:val="it-IT"/>
        </w:rPr>
        <w:lastRenderedPageBreak/>
        <w:t>Requisiti</w:t>
      </w:r>
      <w:r w:rsidRPr="00B72E70">
        <w:rPr>
          <w:rFonts w:asciiTheme="minorHAnsi" w:hAnsiTheme="minorHAnsi"/>
          <w:lang w:val="it-IT"/>
        </w:rPr>
        <w:t xml:space="preserve"> di partecipazione</w:t>
      </w:r>
    </w:p>
    <w:p w:rsidR="00B72E70" w:rsidRDefault="00B72E70" w:rsidP="00B72E70">
      <w:pPr>
        <w:rPr>
          <w:lang w:val="it-IT"/>
        </w:rPr>
      </w:pPr>
      <w:r>
        <w:rPr>
          <w:lang w:val="it-IT"/>
        </w:rPr>
        <w:t>La partecipazione prevede obbligatoriamente:</w:t>
      </w:r>
    </w:p>
    <w:p w:rsidR="00B72E70" w:rsidRPr="00B72E70" w:rsidRDefault="00B72E70" w:rsidP="00B72E70">
      <w:pPr>
        <w:pStyle w:val="Paragrafoelenco"/>
        <w:numPr>
          <w:ilvl w:val="0"/>
          <w:numId w:val="3"/>
        </w:numPr>
        <w:rPr>
          <w:lang w:val="it-IT"/>
        </w:rPr>
      </w:pPr>
      <w:r w:rsidRPr="00B72E70">
        <w:rPr>
          <w:lang w:val="it-IT"/>
        </w:rPr>
        <w:t>il pagamento da parte delle famiglie del costo del viaggio</w:t>
      </w:r>
    </w:p>
    <w:p w:rsidR="00B72E70" w:rsidRPr="00B72E70" w:rsidRDefault="00B72E70" w:rsidP="00B72E70">
      <w:pPr>
        <w:pStyle w:val="Paragrafoelenco"/>
        <w:numPr>
          <w:ilvl w:val="0"/>
          <w:numId w:val="3"/>
        </w:numPr>
        <w:rPr>
          <w:lang w:val="it-IT"/>
        </w:rPr>
      </w:pPr>
      <w:r w:rsidRPr="00B72E70">
        <w:rPr>
          <w:lang w:val="it-IT"/>
        </w:rPr>
        <w:t xml:space="preserve">l’adesione al viaggio organizzato dalla scuola capofila esclusivamente mediante </w:t>
      </w:r>
      <w:proofErr w:type="spellStart"/>
      <w:r w:rsidRPr="00B72E70">
        <w:rPr>
          <w:lang w:val="it-IT"/>
        </w:rPr>
        <w:t>treno+autobus</w:t>
      </w:r>
      <w:proofErr w:type="spellEnd"/>
      <w:r w:rsidRPr="00B72E70">
        <w:rPr>
          <w:lang w:val="it-IT"/>
        </w:rPr>
        <w:t xml:space="preserve"> </w:t>
      </w:r>
    </w:p>
    <w:p w:rsidR="00CD59AB" w:rsidRDefault="00B72E70" w:rsidP="00B72E70">
      <w:pPr>
        <w:pStyle w:val="Paragrafoelenco"/>
        <w:numPr>
          <w:ilvl w:val="0"/>
          <w:numId w:val="3"/>
        </w:numPr>
        <w:rPr>
          <w:lang w:val="it-IT"/>
        </w:rPr>
      </w:pPr>
      <w:r w:rsidRPr="00B72E70">
        <w:rPr>
          <w:lang w:val="it-IT"/>
        </w:rPr>
        <w:t xml:space="preserve">il viaggio in comune con gli altri partecipanti accompagnati dai docenti tutor </w:t>
      </w:r>
    </w:p>
    <w:p w:rsidR="00B72E70" w:rsidRPr="00B72E70" w:rsidRDefault="00B72E70" w:rsidP="00B72E70">
      <w:pPr>
        <w:pStyle w:val="Paragrafoelenco"/>
        <w:numPr>
          <w:ilvl w:val="0"/>
          <w:numId w:val="3"/>
        </w:numPr>
        <w:rPr>
          <w:lang w:val="it-IT"/>
        </w:rPr>
      </w:pPr>
      <w:r>
        <w:rPr>
          <w:lang w:val="it-IT"/>
        </w:rPr>
        <w:t xml:space="preserve">l’accettazione da parte </w:t>
      </w:r>
      <w:r w:rsidR="001E2E1D">
        <w:rPr>
          <w:lang w:val="it-IT"/>
        </w:rPr>
        <w:t xml:space="preserve">degli studenti e </w:t>
      </w:r>
      <w:r>
        <w:rPr>
          <w:lang w:val="it-IT"/>
        </w:rPr>
        <w:t xml:space="preserve">dei </w:t>
      </w:r>
      <w:r w:rsidR="001E2E1D">
        <w:rPr>
          <w:lang w:val="it-IT"/>
        </w:rPr>
        <w:t xml:space="preserve">loro </w:t>
      </w:r>
      <w:r>
        <w:rPr>
          <w:lang w:val="it-IT"/>
        </w:rPr>
        <w:t xml:space="preserve">genitori delle disposizioni previste dal progetto di cui agli allegati </w:t>
      </w:r>
      <w:r w:rsidR="001E2E1D">
        <w:rPr>
          <w:lang w:val="it-IT"/>
        </w:rPr>
        <w:t>alla nota USR Campania - Direzione generale – Ufficio IV</w:t>
      </w:r>
    </w:p>
    <w:tbl>
      <w:tblPr>
        <w:tblW w:w="102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5"/>
        <w:gridCol w:w="9996"/>
      </w:tblGrid>
      <w:tr w:rsidR="00CD59AB" w:rsidRPr="00AF0BBC" w:rsidTr="001E2E1D">
        <w:trPr>
          <w:trHeight w:val="586"/>
        </w:trPr>
        <w:tc>
          <w:tcPr>
            <w:tcW w:w="2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D59AB" w:rsidRDefault="00CD59AB" w:rsidP="008856CC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</w:tc>
        <w:tc>
          <w:tcPr>
            <w:tcW w:w="9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6D" w:rsidRPr="001E2E1D" w:rsidRDefault="00DF376D" w:rsidP="001E2E1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lang w:val="it-IT" w:eastAsia="de-DE"/>
              </w:rPr>
            </w:pPr>
            <w:r w:rsidRPr="001E2E1D">
              <w:rPr>
                <w:rFonts w:ascii="Garamond" w:eastAsia="Times New Roman" w:hAnsi="Garamond" w:cs="Arial"/>
                <w:b/>
                <w:sz w:val="24"/>
                <w:lang w:val="it-IT" w:eastAsia="de-DE"/>
              </w:rPr>
              <w:t>Lettera di presentazione</w:t>
            </w:r>
          </w:p>
          <w:p w:rsidR="00CD59AB" w:rsidRPr="001E2E1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lang w:val="it-IT" w:eastAsia="de-DE"/>
              </w:rPr>
            </w:pPr>
            <w:r w:rsidRPr="001E2E1D">
              <w:rPr>
                <w:rFonts w:ascii="Garamond" w:eastAsia="Times New Roman" w:hAnsi="Garamond" w:cs="Arial"/>
                <w:b/>
                <w:sz w:val="24"/>
                <w:lang w:val="it-IT" w:eastAsia="de-DE"/>
              </w:rPr>
              <w:t xml:space="preserve">Descrivi le tue motivazioni a partecipare al programma </w:t>
            </w:r>
            <w:proofErr w:type="spellStart"/>
            <w:r w:rsidRPr="001E2E1D">
              <w:rPr>
                <w:rFonts w:ascii="Garamond" w:eastAsia="Times New Roman" w:hAnsi="Garamond" w:cs="Arial"/>
                <w:b/>
                <w:sz w:val="24"/>
                <w:lang w:val="it-IT" w:eastAsia="de-DE"/>
              </w:rPr>
              <w:t>Trans’Alp</w:t>
            </w:r>
            <w:proofErr w:type="spellEnd"/>
            <w:r w:rsidR="0022530E" w:rsidRPr="001E2E1D">
              <w:rPr>
                <w:rFonts w:ascii="Garamond" w:eastAsia="Times New Roman" w:hAnsi="Garamond" w:cs="Arial"/>
                <w:b/>
                <w:sz w:val="24"/>
                <w:lang w:val="it-IT" w:eastAsia="de-DE"/>
              </w:rPr>
              <w:t xml:space="preserve"> (scrivere a stampatello)</w:t>
            </w: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DF376D" w:rsidRDefault="00DF376D" w:rsidP="00B72E70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Pr="0099330C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</w:tc>
      </w:tr>
    </w:tbl>
    <w:p w:rsidR="00556501" w:rsidRPr="0024577B" w:rsidRDefault="000B311A" w:rsidP="00F9172D">
      <w:pPr>
        <w:pStyle w:val="Style2"/>
        <w:pBdr>
          <w:top w:val="single" w:sz="4" w:space="1" w:color="0000CC"/>
        </w:pBdr>
        <w:jc w:val="center"/>
        <w:rPr>
          <w:lang w:val="it-IT"/>
        </w:rPr>
      </w:pPr>
      <w:r w:rsidRPr="0099330C">
        <w:rPr>
          <w:lang w:val="it-IT"/>
        </w:rPr>
        <w:lastRenderedPageBreak/>
        <w:t>IMPEGNO DELLO STUDENTE</w:t>
      </w:r>
    </w:p>
    <w:p w:rsidR="00DF376D" w:rsidRPr="00DF376D" w:rsidRDefault="000B311A" w:rsidP="00DF376D">
      <w:pPr>
        <w:spacing w:after="0"/>
        <w:ind w:left="284"/>
        <w:rPr>
          <w:rFonts w:ascii="Garamond" w:hAnsi="Garamond" w:cs="Arial"/>
          <w:b/>
          <w:sz w:val="24"/>
          <w:szCs w:val="28"/>
          <w:lang w:val="it-IT"/>
        </w:rPr>
      </w:pPr>
      <w:r w:rsidRPr="000B311A">
        <w:rPr>
          <w:rFonts w:ascii="Garamond" w:hAnsi="Garamond" w:cs="Arial"/>
          <w:b/>
          <w:sz w:val="24"/>
          <w:szCs w:val="28"/>
          <w:lang w:val="it-IT"/>
        </w:rPr>
        <w:t>COGNOME e nome dello studente</w:t>
      </w:r>
      <w:r w:rsidR="00DF376D">
        <w:rPr>
          <w:rFonts w:ascii="Garamond" w:hAnsi="Garamond" w:cs="Arial"/>
          <w:b/>
          <w:sz w:val="24"/>
          <w:szCs w:val="28"/>
          <w:lang w:val="it-IT"/>
        </w:rPr>
        <w:t> :</w:t>
      </w:r>
    </w:p>
    <w:p w:rsidR="00123E4A" w:rsidRPr="0099330C" w:rsidRDefault="000B311A" w:rsidP="00854C2B">
      <w:pPr>
        <w:ind w:left="284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Mi impegno a</w:t>
      </w:r>
      <w:r w:rsidR="003F4AC3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 </w:t>
      </w:r>
      <w:r w:rsidR="003F4AC3" w:rsidRPr="0099330C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:</w:t>
      </w:r>
    </w:p>
    <w:p w:rsidR="00123E4A" w:rsidRDefault="003F4AC3" w:rsidP="00854C2B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 w:rsidRPr="006F0049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a</w:t>
      </w:r>
      <w:r w:rsidR="000B311A" w:rsidRPr="000B311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ccettare il partner che mi viene proposto e fare in modo che il suo </w:t>
      </w:r>
      <w:r w:rsidR="009A1346" w:rsidRPr="000B311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soggiorno</w:t>
      </w:r>
      <w:r w:rsidR="000B311A" w:rsidRPr="000B311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nella mia famiglia e nel m</w:t>
      </w:r>
      <w:r w:rsidR="009A1346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i</w:t>
      </w: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o istituto scolastico si svolga</w:t>
      </w:r>
      <w:r w:rsidR="000B311A" w:rsidRPr="000B311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nelle </w:t>
      </w: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migliori</w:t>
      </w:r>
      <w:r w:rsidRPr="000B311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</w:t>
      </w:r>
      <w:r w:rsidR="000B311A" w:rsidRPr="000B311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condi</w:t>
      </w:r>
      <w:r w:rsidR="000B311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zioni;</w:t>
      </w:r>
    </w:p>
    <w:p w:rsidR="0024577B" w:rsidRPr="000B311A" w:rsidRDefault="0024577B" w:rsidP="00854C2B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prendere contatto con il </w:t>
      </w:r>
      <w:proofErr w:type="spellStart"/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partnere</w:t>
      </w:r>
      <w:proofErr w:type="spellEnd"/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scambiare delle mail prima del soggiorno</w:t>
      </w:r>
    </w:p>
    <w:p w:rsidR="00123E4A" w:rsidRPr="000B311A" w:rsidRDefault="003F4AC3" w:rsidP="00854C2B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r</w:t>
      </w:r>
      <w:r w:rsidR="000B311A" w:rsidRPr="000B311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ispettare la legislazione in vigore nel paese partner e osservare tutte le regole, scritte o no, in vigore nell’istituto di accoglienza ;</w:t>
      </w:r>
    </w:p>
    <w:p w:rsidR="00123E4A" w:rsidRPr="009A35F1" w:rsidRDefault="003F4AC3" w:rsidP="00854C2B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es-ES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r</w:t>
      </w:r>
      <w:r w:rsidR="000B311A" w:rsidRPr="000B311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ealizzare il lavoro chiesto dai docenti</w:t>
      </w:r>
      <w:r w:rsidR="009D75C2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 dell’istitu</w:t>
      </w: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t</w:t>
      </w:r>
      <w:r w:rsidR="009D75C2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o di accoglienza;</w:t>
      </w:r>
    </w:p>
    <w:p w:rsidR="00123E4A" w:rsidRPr="0062010E" w:rsidRDefault="003F4AC3" w:rsidP="00854C2B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p</w:t>
      </w:r>
      <w:r w:rsidR="00123E4A" w:rsidRP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art</w:t>
      </w:r>
      <w:r w:rsidR="000B311A" w:rsidRP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ecipare </w:t>
      </w: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alle attività organizzate dall’i</w:t>
      </w:r>
      <w:r w:rsidR="000B311A" w:rsidRP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stituto d</w:t>
      </w:r>
      <w:r w:rsidR="0062010E" w:rsidRP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i accoglienza ;</w:t>
      </w:r>
    </w:p>
    <w:p w:rsidR="0062010E" w:rsidRDefault="003F4AC3" w:rsidP="00854C2B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c</w:t>
      </w:r>
      <w:r w:rsid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omportarmi </w:t>
      </w:r>
      <w:r w:rsidR="009D75C2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come </w:t>
      </w:r>
      <w:r w:rsid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ospite </w:t>
      </w:r>
      <w:r w:rsidR="009A1346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rispettoso</w:t>
      </w:r>
      <w:r w:rsidR="009D75C2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e responsabile d</w:t>
      </w:r>
      <w:r w:rsid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ella mia famiglia </w:t>
      </w:r>
      <w:r w:rsidR="0099330C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di accoglienza;</w:t>
      </w:r>
    </w:p>
    <w:p w:rsidR="00123E4A" w:rsidRPr="00DF376D" w:rsidRDefault="0099330C" w:rsidP="00DF376D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 w:rsidRPr="003A272F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contattare il partner e la sua famiglia prima del soggiorno</w:t>
      </w:r>
      <w:r w:rsidR="0064283A" w:rsidRPr="003A272F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.</w:t>
      </w:r>
    </w:p>
    <w:p w:rsidR="00123E4A" w:rsidRPr="009A35F1" w:rsidRDefault="0062010E" w:rsidP="00854C2B">
      <w:pPr>
        <w:spacing w:after="0" w:line="240" w:lineRule="auto"/>
        <w:ind w:left="284"/>
        <w:rPr>
          <w:rFonts w:ascii="Garamond" w:eastAsia="Times New Roman" w:hAnsi="Garamond" w:cs="Arial"/>
          <w:b/>
          <w:i/>
          <w:sz w:val="24"/>
          <w:szCs w:val="28"/>
          <w:lang w:val="de-DE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de-DE" w:eastAsia="de-DE"/>
        </w:rPr>
        <w:t>A</w:t>
      </w:r>
      <w:r w:rsidR="00854C2B" w:rsidRPr="009A35F1">
        <w:rPr>
          <w:rFonts w:ascii="Garamond" w:eastAsia="Times New Roman" w:hAnsi="Garamond" w:cs="Arial"/>
          <w:b/>
          <w:sz w:val="24"/>
          <w:szCs w:val="28"/>
          <w:lang w:val="de-DE" w:eastAsia="de-DE"/>
        </w:rPr>
        <w:t xml:space="preserve"> </w:t>
      </w:r>
      <w:r w:rsidR="0099330C">
        <w:rPr>
          <w:rFonts w:ascii="Garamond" w:eastAsia="Times New Roman" w:hAnsi="Garamond" w:cs="Arial"/>
          <w:b/>
          <w:sz w:val="24"/>
          <w:szCs w:val="28"/>
          <w:lang w:val="de-DE" w:eastAsia="de-DE"/>
        </w:rPr>
        <w:t>______________________</w:t>
      </w:r>
      <w:r w:rsidR="00854C2B" w:rsidRPr="009A35F1">
        <w:rPr>
          <w:rFonts w:ascii="Garamond" w:eastAsia="Times New Roman" w:hAnsi="Garamond" w:cs="Arial"/>
          <w:b/>
          <w:sz w:val="24"/>
          <w:szCs w:val="28"/>
          <w:lang w:val="de-DE" w:eastAsia="de-DE"/>
        </w:rPr>
        <w:t xml:space="preserve">   </w:t>
      </w:r>
      <w:r w:rsidR="00854C2B" w:rsidRPr="009A35F1">
        <w:rPr>
          <w:rFonts w:ascii="Garamond" w:eastAsia="Times New Roman" w:hAnsi="Garamond" w:cs="Arial"/>
          <w:b/>
          <w:i/>
          <w:sz w:val="24"/>
          <w:szCs w:val="28"/>
          <w:lang w:val="de-DE" w:eastAsia="de-DE"/>
        </w:rPr>
        <w:t xml:space="preserve">                                                          </w:t>
      </w:r>
      <w:r w:rsidR="00854C2B" w:rsidRPr="009A35F1">
        <w:rPr>
          <w:rFonts w:ascii="Garamond" w:eastAsia="Times New Roman" w:hAnsi="Garamond" w:cs="Arial"/>
          <w:b/>
          <w:sz w:val="24"/>
          <w:szCs w:val="28"/>
          <w:lang w:val="de-DE" w:eastAsia="de-DE"/>
        </w:rPr>
        <w:t xml:space="preserve"> </w:t>
      </w:r>
      <w:proofErr w:type="spellStart"/>
      <w:r>
        <w:rPr>
          <w:rFonts w:ascii="Garamond" w:eastAsia="Times New Roman" w:hAnsi="Garamond" w:cs="Arial"/>
          <w:b/>
          <w:sz w:val="24"/>
          <w:szCs w:val="28"/>
          <w:lang w:val="de-DE" w:eastAsia="de-DE"/>
        </w:rPr>
        <w:t>i</w:t>
      </w:r>
      <w:r w:rsidR="00854C2B" w:rsidRPr="009A35F1">
        <w:rPr>
          <w:rFonts w:ascii="Garamond" w:eastAsia="Times New Roman" w:hAnsi="Garamond" w:cs="Arial"/>
          <w:b/>
          <w:sz w:val="24"/>
          <w:szCs w:val="28"/>
          <w:lang w:val="de-DE" w:eastAsia="de-DE"/>
        </w:rPr>
        <w:t>l</w:t>
      </w:r>
      <w:proofErr w:type="spellEnd"/>
      <w:r w:rsidR="0099330C">
        <w:rPr>
          <w:rFonts w:ascii="Garamond" w:eastAsia="Times New Roman" w:hAnsi="Garamond" w:cs="Arial"/>
          <w:b/>
          <w:sz w:val="24"/>
          <w:szCs w:val="28"/>
          <w:lang w:val="de-DE" w:eastAsia="de-DE"/>
        </w:rPr>
        <w:t xml:space="preserve"> _________________</w:t>
      </w:r>
    </w:p>
    <w:p w:rsidR="0062010E" w:rsidRPr="009A35F1" w:rsidRDefault="0062010E" w:rsidP="001A4A37">
      <w:pPr>
        <w:spacing w:after="0" w:line="240" w:lineRule="auto"/>
        <w:rPr>
          <w:rFonts w:ascii="Garamond" w:eastAsia="Times New Roman" w:hAnsi="Garamond" w:cs="Arial"/>
          <w:sz w:val="20"/>
          <w:lang w:val="de-DE" w:eastAsia="de-DE"/>
        </w:rPr>
      </w:pPr>
    </w:p>
    <w:p w:rsidR="0099330C" w:rsidRPr="0099330C" w:rsidRDefault="0062010E" w:rsidP="0064283A">
      <w:pPr>
        <w:ind w:left="284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 w:rsidRP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Firma dell’alunno</w:t>
      </w:r>
      <w:r w:rsidR="002253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(leggibile)</w:t>
      </w:r>
      <w:r w:rsidR="009A35F1" w:rsidRP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 :</w:t>
      </w:r>
      <w:r w:rsidR="0099330C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___________________________</w:t>
      </w:r>
    </w:p>
    <w:p w:rsidR="00BF413A" w:rsidRPr="001A4A37" w:rsidRDefault="00DF376D" w:rsidP="001A4A37">
      <w:pPr>
        <w:pStyle w:val="Style2"/>
        <w:pBdr>
          <w:top w:val="single" w:sz="4" w:space="1" w:color="0000CC"/>
        </w:pBdr>
        <w:rPr>
          <w:lang w:val="it-IT"/>
        </w:rPr>
      </w:pPr>
      <w:r>
        <w:rPr>
          <w:lang w:val="it-IT"/>
        </w:rPr>
        <w:t xml:space="preserve">                                                  Dichiar</w:t>
      </w:r>
      <w:r w:rsidR="009D75C2">
        <w:rPr>
          <w:lang w:val="it-IT"/>
        </w:rPr>
        <w:t xml:space="preserve">azioni dei </w:t>
      </w:r>
      <w:r w:rsidR="009D75C2" w:rsidRPr="009D75C2">
        <w:rPr>
          <w:sz w:val="26"/>
          <w:szCs w:val="26"/>
          <w:lang w:val="it-IT"/>
        </w:rPr>
        <w:t>GENITORI/TUTORI</w:t>
      </w:r>
    </w:p>
    <w:p w:rsidR="00123E4A" w:rsidRPr="0062010E" w:rsidRDefault="0062010E" w:rsidP="00DF376D">
      <w:pPr>
        <w:spacing w:after="0"/>
        <w:ind w:left="284"/>
        <w:rPr>
          <w:rFonts w:ascii="Garamond" w:hAnsi="Garamond" w:cs="Arial"/>
          <w:b/>
          <w:sz w:val="24"/>
          <w:szCs w:val="28"/>
          <w:lang w:val="it-IT"/>
        </w:rPr>
      </w:pPr>
      <w:r w:rsidRPr="000B311A">
        <w:rPr>
          <w:rFonts w:ascii="Garamond" w:hAnsi="Garamond" w:cs="Arial"/>
          <w:b/>
          <w:sz w:val="24"/>
          <w:szCs w:val="28"/>
          <w:lang w:val="it-IT"/>
        </w:rPr>
        <w:t xml:space="preserve">COGNOME e </w:t>
      </w:r>
      <w:r w:rsidR="0064283A">
        <w:rPr>
          <w:rFonts w:ascii="Garamond" w:hAnsi="Garamond" w:cs="Arial"/>
          <w:b/>
          <w:sz w:val="24"/>
          <w:szCs w:val="28"/>
          <w:lang w:val="it-IT"/>
        </w:rPr>
        <w:t>NOME</w:t>
      </w:r>
      <w:r w:rsidRPr="000B311A">
        <w:rPr>
          <w:rFonts w:ascii="Garamond" w:hAnsi="Garamond" w:cs="Arial"/>
          <w:b/>
          <w:sz w:val="24"/>
          <w:szCs w:val="28"/>
          <w:lang w:val="it-IT"/>
        </w:rPr>
        <w:t xml:space="preserve"> </w:t>
      </w:r>
      <w:r w:rsidR="00AF0BBC">
        <w:rPr>
          <w:rFonts w:ascii="Garamond" w:hAnsi="Garamond" w:cs="Arial"/>
          <w:b/>
          <w:sz w:val="24"/>
          <w:szCs w:val="28"/>
          <w:lang w:val="it-IT"/>
        </w:rPr>
        <w:t>de</w:t>
      </w:r>
      <w:r w:rsidR="001A4A37">
        <w:rPr>
          <w:rFonts w:ascii="Garamond" w:hAnsi="Garamond" w:cs="Arial"/>
          <w:b/>
          <w:sz w:val="24"/>
          <w:szCs w:val="28"/>
          <w:lang w:val="it-IT"/>
        </w:rPr>
        <w:t>l</w:t>
      </w:r>
      <w:r w:rsidR="00AF0BBC">
        <w:rPr>
          <w:rFonts w:ascii="Garamond" w:hAnsi="Garamond" w:cs="Arial"/>
          <w:b/>
          <w:sz w:val="24"/>
          <w:szCs w:val="28"/>
          <w:lang w:val="it-IT"/>
        </w:rPr>
        <w:t xml:space="preserve"> genitor</w:t>
      </w:r>
      <w:r w:rsidR="001A4A37">
        <w:rPr>
          <w:rFonts w:ascii="Garamond" w:hAnsi="Garamond" w:cs="Arial"/>
          <w:b/>
          <w:sz w:val="24"/>
          <w:szCs w:val="28"/>
          <w:lang w:val="it-IT"/>
        </w:rPr>
        <w:t>e</w:t>
      </w:r>
      <w:r w:rsidR="00AF0BBC">
        <w:rPr>
          <w:rFonts w:ascii="Garamond" w:hAnsi="Garamond" w:cs="Arial"/>
          <w:b/>
          <w:sz w:val="24"/>
          <w:szCs w:val="28"/>
          <w:lang w:val="it-IT"/>
        </w:rPr>
        <w:t>/tutor</w:t>
      </w:r>
      <w:r w:rsidR="001A4A37">
        <w:rPr>
          <w:rFonts w:ascii="Garamond" w:hAnsi="Garamond" w:cs="Arial"/>
          <w:b/>
          <w:sz w:val="24"/>
          <w:szCs w:val="28"/>
          <w:lang w:val="it-IT"/>
        </w:rPr>
        <w:t>e</w:t>
      </w:r>
      <w:r w:rsidR="00854C2B" w:rsidRPr="0062010E">
        <w:rPr>
          <w:rFonts w:ascii="Garamond" w:hAnsi="Garamond" w:cs="Arial"/>
          <w:b/>
          <w:sz w:val="24"/>
          <w:szCs w:val="28"/>
          <w:lang w:val="it-IT"/>
        </w:rPr>
        <w:t> :</w:t>
      </w:r>
    </w:p>
    <w:p w:rsidR="00123E4A" w:rsidRPr="009A35F1" w:rsidRDefault="00AF0BBC" w:rsidP="00854C2B">
      <w:pPr>
        <w:ind w:left="284"/>
        <w:rPr>
          <w:rFonts w:ascii="Garamond" w:eastAsia="Times New Roman" w:hAnsi="Garamond" w:cs="Arial"/>
          <w:b/>
          <w:sz w:val="24"/>
          <w:szCs w:val="28"/>
          <w:lang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I</w:t>
      </w:r>
      <w:r w:rsidR="001A4A37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l/La</w:t>
      </w: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sottoscritt</w:t>
      </w:r>
      <w:r w:rsidR="001A4A37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o/a</w:t>
      </w:r>
      <w:r w:rsidR="00854C2B" w:rsidRPr="009A35F1">
        <w:rPr>
          <w:rFonts w:ascii="Garamond" w:eastAsia="Times New Roman" w:hAnsi="Garamond" w:cs="Arial"/>
          <w:b/>
          <w:sz w:val="24"/>
          <w:szCs w:val="28"/>
          <w:lang w:eastAsia="de-DE"/>
        </w:rPr>
        <w:t xml:space="preserve"> </w:t>
      </w:r>
      <w:r w:rsidR="004F2496">
        <w:rPr>
          <w:rFonts w:ascii="Garamond" w:eastAsia="Times New Roman" w:hAnsi="Garamond" w:cs="Arial"/>
          <w:b/>
          <w:sz w:val="24"/>
          <w:szCs w:val="28"/>
          <w:lang w:eastAsia="de-DE"/>
        </w:rPr>
        <w:t>____________________________________________________</w:t>
      </w:r>
    </w:p>
    <w:p w:rsidR="00D32F57" w:rsidRDefault="00591B4B" w:rsidP="00854C2B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</w:t>
      </w:r>
      <w:r w:rsidR="00D32F57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Accetta il viaggio in comune esclusivamente mediante mezzi di trasporto </w:t>
      </w:r>
      <w:proofErr w:type="spellStart"/>
      <w:r w:rsidR="00D32F57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treno+autobus</w:t>
      </w:r>
      <w:proofErr w:type="spellEnd"/>
    </w:p>
    <w:p w:rsidR="0062010E" w:rsidRPr="00062044" w:rsidRDefault="00D32F57" w:rsidP="00854C2B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</w:t>
      </w:r>
      <w:r w:rsidR="00123E4A" w:rsidRP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D</w:t>
      </w:r>
      <w:r w:rsidR="0062010E" w:rsidRP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ichiara </w:t>
      </w:r>
      <w:r w:rsidR="009D75C2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la propria dispo</w:t>
      </w:r>
      <w:r w:rsidR="003F4AC3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ni</w:t>
      </w:r>
      <w:r w:rsidR="009D75C2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bilità ad ac</w:t>
      </w:r>
      <w:r w:rsidR="0062010E" w:rsidRP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cogliere nella propria famiglia lo studente-partner e di assumere le spese di vitto e alloggio; di aiutare il giovane ad adattarsi al suo nuovo modo di vita. In caso di necessità, di avvisare i genitori dello studente-partner.   </w:t>
      </w:r>
    </w:p>
    <w:p w:rsidR="00123E4A" w:rsidRPr="00D73B7B" w:rsidRDefault="003F4AC3" w:rsidP="00854C2B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Si impegna</w:t>
      </w:r>
      <w:r w:rsidR="00D73B7B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con tutta la famiglia a parlare nella lingua del paese di accoglienza per tutta la durata del soggiorno.</w:t>
      </w:r>
    </w:p>
    <w:p w:rsidR="00CD386D" w:rsidRPr="00D73B7B" w:rsidRDefault="00CD386D" w:rsidP="00854C2B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D</w:t>
      </w:r>
      <w:r w:rsidR="00DF376D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ichiara che il/la</w:t>
      </w:r>
      <w:r w:rsidR="00D73B7B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figlio</w:t>
      </w:r>
      <w:r w:rsidR="00DF376D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/a</w:t>
      </w:r>
      <w:r w:rsidR="00D73B7B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è autonomo</w:t>
      </w:r>
      <w:r w:rsidR="00DF376D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/a</w:t>
      </w:r>
      <w:r w:rsidR="00D73B7B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</w:t>
      </w:r>
      <w:r w:rsidR="003F4AC3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nel gestire</w:t>
      </w:r>
      <w:r w:rsidR="00D73B7B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ogni cura medica legata alla sua salute (allergie</w:t>
      </w:r>
      <w:r w:rsid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…)</w:t>
      </w:r>
      <w:r w:rsidR="00854C2B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.</w:t>
      </w:r>
    </w:p>
    <w:p w:rsidR="00123E4A" w:rsidRPr="00D73B7B" w:rsidRDefault="00123E4A" w:rsidP="00854C2B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Autori</w:t>
      </w:r>
      <w:r w:rsidR="00D73B7B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zza, in caso di emergenza, il </w:t>
      </w:r>
      <w:r w:rsidR="00DF4106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genitore delegato alla potestà n</w:t>
      </w:r>
      <w:r w:rsidR="00D73B7B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el paese di accoglienza a prendere ogni misura necessaria.</w:t>
      </w:r>
    </w:p>
    <w:p w:rsidR="00123E4A" w:rsidRPr="00D73B7B" w:rsidRDefault="009D75C2" w:rsidP="00854C2B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È consapevole del rischio </w:t>
      </w:r>
      <w:r w:rsidR="00D73B7B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che una parte o la totalità dello scambio non si possa svolge</w:t>
      </w:r>
      <w:r w:rsidR="00C01CEC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re per gravi motivi debitamente giustificati;</w:t>
      </w:r>
    </w:p>
    <w:p w:rsidR="0064283A" w:rsidRPr="00DF376D" w:rsidRDefault="00C01CEC" w:rsidP="00DF376D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È consapevole </w:t>
      </w:r>
      <w:r w:rsidR="00D73B7B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che possano esistere differenze tra le condizioni di soggiorno nei due paesi </w:t>
      </w:r>
      <w:r w:rsidR="00123E4A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(</w:t>
      </w:r>
      <w:r w:rsid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alloggio</w:t>
      </w:r>
      <w:r w:rsidR="00123E4A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, </w:t>
      </w:r>
      <w:r w:rsid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gite</w:t>
      </w:r>
      <w:r w:rsidR="00123E4A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, </w:t>
      </w:r>
      <w:r w:rsid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hobby</w:t>
      </w:r>
      <w:r w:rsidR="00123E4A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, </w:t>
      </w:r>
      <w:r w:rsid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abitudini alimentari..</w:t>
      </w:r>
      <w:r w:rsidR="00123E4A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.).</w:t>
      </w:r>
    </w:p>
    <w:p w:rsidR="00D73B7B" w:rsidRDefault="00D73B7B" w:rsidP="00DF376D">
      <w:pPr>
        <w:spacing w:after="0" w:line="240" w:lineRule="auto"/>
        <w:ind w:left="284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 w:rsidRPr="00062044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A</w:t>
      </w:r>
      <w:r w:rsidR="0064283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_______________</w:t>
      </w:r>
      <w:r w:rsidR="00854C2B" w:rsidRPr="00062044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                                </w:t>
      </w:r>
      <w:r w:rsidRPr="00062044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                             il</w:t>
      </w:r>
      <w:r w:rsidR="0064283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____________________</w:t>
      </w:r>
    </w:p>
    <w:p w:rsidR="00DF376D" w:rsidRPr="00062044" w:rsidRDefault="00DF376D" w:rsidP="00DF376D">
      <w:pPr>
        <w:spacing w:after="0" w:line="240" w:lineRule="auto"/>
        <w:ind w:left="284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</w:p>
    <w:p w:rsidR="001A4A37" w:rsidRDefault="00AF0BBC" w:rsidP="00AF0BBC">
      <w:pPr>
        <w:ind w:left="284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Firma de</w:t>
      </w:r>
      <w:r w:rsidR="001A4A37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l</w:t>
      </w: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genitor</w:t>
      </w:r>
      <w:r w:rsidR="001A4A37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e</w:t>
      </w: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/tutor</w:t>
      </w:r>
      <w:r w:rsidR="001A4A37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e</w:t>
      </w:r>
      <w:r w:rsidR="002253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(leggibile)</w:t>
      </w:r>
      <w:r w:rsidR="001A4A37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 _________________     </w:t>
      </w:r>
    </w:p>
    <w:p w:rsidR="00050DE7" w:rsidRDefault="001A4A37" w:rsidP="00AF0BBC">
      <w:pPr>
        <w:ind w:left="284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Firma dell’altro genitore (leggibile)</w:t>
      </w:r>
      <w:r w:rsidR="002516B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___________________ </w:t>
      </w:r>
    </w:p>
    <w:p w:rsidR="00B26148" w:rsidRPr="00AF0BBC" w:rsidRDefault="00B26148" w:rsidP="00AF0BBC">
      <w:pPr>
        <w:ind w:left="284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</w:p>
    <w:p w:rsidR="00CA69F3" w:rsidRDefault="00CA69F3" w:rsidP="00AF0BBC">
      <w:pPr>
        <w:pStyle w:val="Style2"/>
        <w:jc w:val="both"/>
        <w:rPr>
          <w:sz w:val="24"/>
          <w:lang w:val="it-IT"/>
        </w:rPr>
      </w:pPr>
      <w:r w:rsidRPr="00CA69F3">
        <w:rPr>
          <w:sz w:val="24"/>
          <w:lang w:val="it-IT"/>
        </w:rPr>
        <w:lastRenderedPageBreak/>
        <w:t xml:space="preserve">Informativa </w:t>
      </w:r>
      <w:r w:rsidR="00B26148">
        <w:rPr>
          <w:sz w:val="24"/>
          <w:lang w:val="it-IT"/>
        </w:rPr>
        <w:t>ai sensi</w:t>
      </w:r>
      <w:r w:rsidRPr="00CA69F3">
        <w:rPr>
          <w:sz w:val="24"/>
          <w:lang w:val="it-IT"/>
        </w:rPr>
        <w:t xml:space="preserve"> del </w:t>
      </w:r>
      <w:r w:rsidR="00AF0BBC">
        <w:rPr>
          <w:sz w:val="24"/>
          <w:lang w:val="it-IT"/>
        </w:rPr>
        <w:t>“</w:t>
      </w:r>
      <w:r w:rsidRPr="00CA69F3">
        <w:rPr>
          <w:sz w:val="24"/>
          <w:lang w:val="it-IT"/>
        </w:rPr>
        <w:t>Regolamento UE n. 2016/679</w:t>
      </w:r>
      <w:r w:rsidR="00AF0BBC">
        <w:rPr>
          <w:sz w:val="24"/>
          <w:lang w:val="it-IT"/>
        </w:rPr>
        <w:t xml:space="preserve"> relativo alla protezione delle persone fisiche con riguardo al trattamento dei dati personali nonché alla libera circolazione di tali dati”, </w:t>
      </w:r>
      <w:r w:rsidR="00B26148">
        <w:rPr>
          <w:sz w:val="24"/>
          <w:lang w:val="it-IT"/>
        </w:rPr>
        <w:t xml:space="preserve">del </w:t>
      </w:r>
      <w:proofErr w:type="spellStart"/>
      <w:r w:rsidR="00B26148">
        <w:rPr>
          <w:sz w:val="24"/>
          <w:lang w:val="it-IT"/>
        </w:rPr>
        <w:t>D.Lgs.</w:t>
      </w:r>
      <w:proofErr w:type="spellEnd"/>
      <w:r w:rsidR="00B26148">
        <w:rPr>
          <w:sz w:val="24"/>
          <w:lang w:val="it-IT"/>
        </w:rPr>
        <w:t xml:space="preserve"> 196/2003, </w:t>
      </w:r>
      <w:r w:rsidR="00AF0BBC">
        <w:rPr>
          <w:sz w:val="24"/>
          <w:lang w:val="it-IT"/>
        </w:rPr>
        <w:t xml:space="preserve">del </w:t>
      </w:r>
      <w:proofErr w:type="spellStart"/>
      <w:r w:rsidR="00AF0BBC">
        <w:rPr>
          <w:sz w:val="24"/>
          <w:lang w:val="it-IT"/>
        </w:rPr>
        <w:t>D.Lgs.</w:t>
      </w:r>
      <w:proofErr w:type="spellEnd"/>
      <w:r w:rsidR="00AF0BBC">
        <w:rPr>
          <w:sz w:val="24"/>
          <w:lang w:val="it-IT"/>
        </w:rPr>
        <w:t xml:space="preserve"> 101/2018</w:t>
      </w:r>
      <w:r w:rsidR="002506C7">
        <w:rPr>
          <w:sz w:val="24"/>
          <w:lang w:val="it-IT"/>
        </w:rPr>
        <w:t xml:space="preserve"> e Consenso al T</w:t>
      </w:r>
      <w:r w:rsidR="00AF0BBC">
        <w:rPr>
          <w:sz w:val="24"/>
          <w:lang w:val="it-IT"/>
        </w:rPr>
        <w:t>rattamento</w:t>
      </w:r>
    </w:p>
    <w:p w:rsidR="001A4A37" w:rsidRDefault="00AF0BBC" w:rsidP="002B5DBC">
      <w:pPr>
        <w:keepNext/>
        <w:jc w:val="both"/>
        <w:rPr>
          <w:rFonts w:cs="Arial"/>
          <w:color w:val="221F1F"/>
          <w:sz w:val="20"/>
          <w:shd w:val="clear" w:color="auto" w:fill="FFFFFF"/>
          <w:lang w:val="it-IT" w:eastAsia="zh-CN" w:bidi="hi-IN"/>
        </w:rPr>
      </w:pPr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Ai sensi degli articoli</w:t>
      </w:r>
      <w:r w:rsidR="002B5DBC" w:rsidRPr="00677FE4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13 </w:t>
      </w:r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e 14 del Regolamento UE 2016/676 </w:t>
      </w:r>
      <w:r w:rsidR="001A4A37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in materia di protezione dei dati personali (GDPR) si comunica quanto segue:</w:t>
      </w:r>
    </w:p>
    <w:p w:rsidR="001A4A37" w:rsidRPr="00677FE4" w:rsidRDefault="001A4A37" w:rsidP="001A4A37">
      <w:pPr>
        <w:keepNext/>
        <w:jc w:val="both"/>
        <w:rPr>
          <w:rFonts w:cs="Arial"/>
          <w:b/>
          <w:color w:val="221F1F"/>
          <w:sz w:val="20"/>
          <w:shd w:val="clear" w:color="auto" w:fill="FFFFFF"/>
          <w:lang w:val="it-IT" w:eastAsia="zh-CN" w:bidi="hi-IN"/>
        </w:rPr>
      </w:pPr>
      <w:r w:rsidRPr="00677FE4">
        <w:rPr>
          <w:rFonts w:cs="Arial"/>
          <w:b/>
          <w:color w:val="221F1F"/>
          <w:sz w:val="20"/>
          <w:shd w:val="clear" w:color="auto" w:fill="FFFFFF"/>
          <w:lang w:val="it-IT" w:eastAsia="zh-CN" w:bidi="hi-IN"/>
        </w:rPr>
        <w:t>Finalità del trattamento</w:t>
      </w:r>
      <w:r>
        <w:rPr>
          <w:rFonts w:cs="Arial"/>
          <w:b/>
          <w:color w:val="221F1F"/>
          <w:sz w:val="20"/>
          <w:shd w:val="clear" w:color="auto" w:fill="FFFFFF"/>
          <w:lang w:val="it-IT" w:eastAsia="zh-CN" w:bidi="hi-IN"/>
        </w:rPr>
        <w:t xml:space="preserve"> </w:t>
      </w:r>
    </w:p>
    <w:p w:rsidR="001A4A37" w:rsidRPr="00677FE4" w:rsidRDefault="001A4A37" w:rsidP="001A4A37">
      <w:pPr>
        <w:keepNext/>
        <w:jc w:val="both"/>
        <w:rPr>
          <w:rFonts w:eastAsia="Arial" w:cs="Arial"/>
          <w:color w:val="000000"/>
          <w:sz w:val="20"/>
          <w:shd w:val="clear" w:color="auto" w:fill="FFFFFF"/>
          <w:lang w:val="it-IT" w:eastAsia="zh-CN" w:bidi="hi-IN"/>
        </w:rPr>
      </w:pPr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L’istituto scolastico tratterà i suoi dati personali e quelli di suo figlio/a </w:t>
      </w:r>
      <w:r w:rsidRPr="00677FE4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da Lei forniti </w:t>
      </w:r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esclusivamente per </w:t>
      </w:r>
      <w:r w:rsidRPr="00677FE4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gli adempimenti previsti dal progetto </w:t>
      </w:r>
      <w:proofErr w:type="spellStart"/>
      <w:r w:rsidRPr="00677FE4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Trans’Alp</w:t>
      </w:r>
      <w:proofErr w:type="spellEnd"/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nell’ambito dell’accordo di rete sottoscritto dall’USR Campania e dal Rettorato dell’Académie di Nancy-Metz e destinati</w:t>
      </w:r>
      <w:r w:rsidRPr="00677FE4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ad assicurare la gestione amministrativa ed educativa delle studentesse e degli studenti</w:t>
      </w:r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partecipanti all’iniziativa progettuale programmata per il corrente anno scolastico 2018/19 e realizzata nel corso del prossimo anno scolastico 2019/20 nel periodo 7 settembre – 9 novembre 2019</w:t>
      </w:r>
      <w:r w:rsidR="00B26148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. </w:t>
      </w:r>
    </w:p>
    <w:p w:rsidR="001A4A37" w:rsidRPr="00677FE4" w:rsidRDefault="001A4A37" w:rsidP="001A4A37">
      <w:pPr>
        <w:keepNext/>
        <w:jc w:val="both"/>
        <w:rPr>
          <w:rFonts w:cs="Arial"/>
          <w:b/>
          <w:color w:val="221F1F"/>
          <w:sz w:val="20"/>
          <w:shd w:val="clear" w:color="auto" w:fill="FFFFFF"/>
          <w:lang w:val="it-IT" w:eastAsia="zh-CN" w:bidi="hi-IN"/>
        </w:rPr>
      </w:pPr>
      <w:r w:rsidRPr="00677FE4">
        <w:rPr>
          <w:rFonts w:cs="Arial"/>
          <w:b/>
          <w:color w:val="221F1F"/>
          <w:sz w:val="20"/>
          <w:shd w:val="clear" w:color="auto" w:fill="FFFFFF"/>
          <w:lang w:val="it-IT" w:eastAsia="zh-CN" w:bidi="hi-IN"/>
        </w:rPr>
        <w:t xml:space="preserve">Modalità </w:t>
      </w:r>
      <w:r>
        <w:rPr>
          <w:rFonts w:cs="Arial"/>
          <w:b/>
          <w:color w:val="221F1F"/>
          <w:sz w:val="20"/>
          <w:shd w:val="clear" w:color="auto" w:fill="FFFFFF"/>
          <w:lang w:val="it-IT" w:eastAsia="zh-CN" w:bidi="hi-IN"/>
        </w:rPr>
        <w:t xml:space="preserve"> e principi del trattamento</w:t>
      </w:r>
    </w:p>
    <w:p w:rsidR="00A275FB" w:rsidRPr="00986AC4" w:rsidRDefault="001A4A37" w:rsidP="002B5DBC">
      <w:pPr>
        <w:keepNext/>
        <w:jc w:val="both"/>
        <w:rPr>
          <w:rFonts w:cs="Arial"/>
          <w:color w:val="221F1F"/>
          <w:sz w:val="20"/>
          <w:shd w:val="clear" w:color="auto" w:fill="FFFFFF"/>
          <w:lang w:val="it-IT" w:eastAsia="zh-CN" w:bidi="hi-IN"/>
        </w:rPr>
      </w:pPr>
      <w:r w:rsidRPr="00677FE4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Il trattamento </w:t>
      </w:r>
      <w:r w:rsidR="004E2C26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avverrà</w:t>
      </w:r>
      <w:r w:rsidRPr="00677FE4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nel rispetto di quanto previsto dall’art. 32 del GDPR 2016/679 in materia di misure di sicurezza, ad opera di soggetti appositamente incaricati e in otte</w:t>
      </w:r>
      <w:r w:rsidR="004E2C26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mperanza a quanto previsto dall’</w:t>
      </w:r>
      <w:r w:rsidRPr="00677FE4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art. 29 GDP</w:t>
      </w:r>
      <w:r w:rsidR="004E2C26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R 2016/ 679, nonché dei principi di lic</w:t>
      </w:r>
      <w:r w:rsidR="00986AC4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eità, correttezza e trasparenza</w:t>
      </w:r>
      <w:r w:rsidR="004E2C26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, adeguatezza e pertinenza, con modalità cartacee ed informatiche, </w:t>
      </w:r>
      <w:r w:rsidR="00986AC4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ad opera di persone autorizzate dall’istituzione scolastica e con l’adozione di misure adeguate di protezione, in modo da garantire la sicurezza e la riservatezza dei dati. I</w:t>
      </w:r>
      <w:r w:rsidR="00B26148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</w:t>
      </w:r>
      <w:r w:rsidRPr="00677FE4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dati dichiarati saranno conservati per il periodo di tempo necessario per il conseguimento delle finalità per le quali sono raccolti e trattati.</w:t>
      </w:r>
    </w:p>
    <w:p w:rsidR="00A275FB" w:rsidRDefault="00A275FB" w:rsidP="002B5DBC">
      <w:pPr>
        <w:keepNext/>
        <w:jc w:val="both"/>
        <w:rPr>
          <w:rFonts w:cs="Arial"/>
          <w:b/>
          <w:color w:val="221F1F"/>
          <w:sz w:val="20"/>
          <w:shd w:val="clear" w:color="auto" w:fill="FFFFFF"/>
          <w:lang w:val="it-IT" w:eastAsia="zh-CN" w:bidi="hi-IN"/>
        </w:rPr>
      </w:pPr>
      <w:r>
        <w:rPr>
          <w:rFonts w:cs="Arial"/>
          <w:b/>
          <w:color w:val="221F1F"/>
          <w:sz w:val="20"/>
          <w:shd w:val="clear" w:color="auto" w:fill="FFFFFF"/>
          <w:lang w:val="it-IT" w:eastAsia="zh-CN" w:bidi="hi-IN"/>
        </w:rPr>
        <w:t>Necessità del conferimento</w:t>
      </w:r>
    </w:p>
    <w:p w:rsidR="00A275FB" w:rsidRPr="00A275FB" w:rsidRDefault="00A275FB" w:rsidP="002B5DBC">
      <w:pPr>
        <w:keepNext/>
        <w:jc w:val="both"/>
        <w:rPr>
          <w:rFonts w:cs="Arial"/>
          <w:color w:val="221F1F"/>
          <w:sz w:val="20"/>
          <w:shd w:val="clear" w:color="auto" w:fill="FFFFFF"/>
          <w:lang w:val="it-IT" w:eastAsia="zh-CN" w:bidi="hi-IN"/>
        </w:rPr>
      </w:pPr>
      <w:r w:rsidRPr="00A275FB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Il conferimento dei dati è necessario in quanto strettamente legato all’organizzazione del progetto </w:t>
      </w:r>
      <w:r w:rsidR="008A64C8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di </w:t>
      </w:r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mobilità studentesca internazionale individuale</w:t>
      </w:r>
    </w:p>
    <w:p w:rsidR="00A275FB" w:rsidRPr="00677FE4" w:rsidRDefault="00A275FB" w:rsidP="00A275FB">
      <w:pPr>
        <w:keepNext/>
        <w:jc w:val="both"/>
        <w:rPr>
          <w:rFonts w:cs="Arial"/>
          <w:b/>
          <w:color w:val="221F1F"/>
          <w:sz w:val="20"/>
          <w:shd w:val="clear" w:color="auto" w:fill="FFFFFF"/>
          <w:lang w:val="it-IT" w:eastAsia="zh-CN" w:bidi="hi-IN"/>
        </w:rPr>
      </w:pPr>
      <w:r w:rsidRPr="00677FE4">
        <w:rPr>
          <w:rFonts w:cs="Arial"/>
          <w:b/>
          <w:color w:val="221F1F"/>
          <w:sz w:val="20"/>
          <w:shd w:val="clear" w:color="auto" w:fill="FFFFFF"/>
          <w:lang w:val="it-IT" w:eastAsia="zh-CN" w:bidi="hi-IN"/>
        </w:rPr>
        <w:t>Ambito di comunicazione e diffusione</w:t>
      </w:r>
      <w:r w:rsidR="008A64C8">
        <w:rPr>
          <w:rFonts w:cs="Arial"/>
          <w:b/>
          <w:color w:val="221F1F"/>
          <w:sz w:val="20"/>
          <w:shd w:val="clear" w:color="auto" w:fill="FFFFFF"/>
          <w:lang w:val="it-IT" w:eastAsia="zh-CN" w:bidi="hi-IN"/>
        </w:rPr>
        <w:t xml:space="preserve"> dei dati</w:t>
      </w:r>
    </w:p>
    <w:p w:rsidR="00A275FB" w:rsidRPr="00677FE4" w:rsidRDefault="00A275FB" w:rsidP="00A275FB">
      <w:pPr>
        <w:keepNext/>
        <w:jc w:val="both"/>
        <w:rPr>
          <w:rFonts w:cs="Arial"/>
          <w:color w:val="221F1F"/>
          <w:sz w:val="20"/>
          <w:shd w:val="clear" w:color="auto" w:fill="FFFFFF"/>
          <w:lang w:val="it-IT" w:eastAsia="zh-CN" w:bidi="hi-IN"/>
        </w:rPr>
      </w:pPr>
      <w:r w:rsidRPr="00677FE4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Informiamo inoltre che i dati raccolti non saranno mai diffusi e non saranno oggetto di comunicazione senza Suo esplicito consenso, salvo le comunicazioni necessarie che possono comportare il trasferimento di dati ad enti pubblici, a consulenti o ad altri soggetti per l’adempimento degli obblighi di legge</w:t>
      </w:r>
    </w:p>
    <w:p w:rsidR="002B5DBC" w:rsidRPr="00677FE4" w:rsidRDefault="002B5DBC" w:rsidP="002B5DBC">
      <w:pPr>
        <w:keepNext/>
        <w:jc w:val="both"/>
        <w:rPr>
          <w:rFonts w:cs="Arial"/>
          <w:b/>
          <w:color w:val="221F1F"/>
          <w:sz w:val="20"/>
          <w:shd w:val="clear" w:color="auto" w:fill="FFFFFF"/>
          <w:lang w:val="it-IT" w:eastAsia="zh-CN" w:bidi="hi-IN"/>
        </w:rPr>
      </w:pPr>
      <w:r w:rsidRPr="00677FE4">
        <w:rPr>
          <w:rFonts w:cs="Arial"/>
          <w:b/>
          <w:color w:val="221F1F"/>
          <w:sz w:val="20"/>
          <w:shd w:val="clear" w:color="auto" w:fill="FFFFFF"/>
          <w:lang w:val="it-IT" w:eastAsia="zh-CN" w:bidi="hi-IN"/>
        </w:rPr>
        <w:t>Trasferimento dei dati personali</w:t>
      </w:r>
    </w:p>
    <w:p w:rsidR="002B5DBC" w:rsidRDefault="002B5DBC" w:rsidP="002B5DBC">
      <w:pPr>
        <w:keepNext/>
        <w:jc w:val="both"/>
        <w:rPr>
          <w:rFonts w:cs="Arial"/>
          <w:color w:val="221F1F"/>
          <w:sz w:val="20"/>
          <w:shd w:val="clear" w:color="auto" w:fill="FFFFFF"/>
          <w:lang w:val="it-IT" w:eastAsia="zh-CN" w:bidi="hi-IN"/>
        </w:rPr>
      </w:pPr>
      <w:r w:rsidRPr="00677FE4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I suoi dati saranno trasferiti </w:t>
      </w:r>
      <w:r w:rsidR="008A64C8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alla </w:t>
      </w:r>
      <w:proofErr w:type="spellStart"/>
      <w:r w:rsidR="008A64C8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Délegation</w:t>
      </w:r>
      <w:proofErr w:type="spellEnd"/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</w:t>
      </w:r>
      <w:proofErr w:type="spellStart"/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Académique</w:t>
      </w:r>
      <w:proofErr w:type="spellEnd"/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</w:t>
      </w:r>
      <w:proofErr w:type="spellStart"/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aux</w:t>
      </w:r>
      <w:proofErr w:type="spellEnd"/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Relations </w:t>
      </w:r>
      <w:proofErr w:type="spellStart"/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Européennes</w:t>
      </w:r>
      <w:proofErr w:type="spellEnd"/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, </w:t>
      </w:r>
      <w:proofErr w:type="spellStart"/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Internationales</w:t>
      </w:r>
      <w:proofErr w:type="spellEnd"/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et à la </w:t>
      </w:r>
      <w:proofErr w:type="spellStart"/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Coopération</w:t>
      </w:r>
      <w:proofErr w:type="spellEnd"/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(DAREIC)</w:t>
      </w:r>
      <w:r w:rsidR="008A64C8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del </w:t>
      </w:r>
      <w:proofErr w:type="spellStart"/>
      <w:r w:rsidR="008A64C8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Rectorat</w:t>
      </w:r>
      <w:proofErr w:type="spellEnd"/>
      <w:r w:rsidR="008A64C8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de Nancy-Metz - </w:t>
      </w:r>
      <w:r w:rsidR="008A64C8" w:rsidRPr="008A64C8">
        <w:rPr>
          <w:rFonts w:cs="Arial"/>
          <w:sz w:val="20"/>
          <w:szCs w:val="16"/>
          <w:lang w:val="it-IT"/>
        </w:rPr>
        <w:t xml:space="preserve">2 rue Philippe de </w:t>
      </w:r>
      <w:proofErr w:type="spellStart"/>
      <w:r w:rsidR="008A64C8" w:rsidRPr="008A64C8">
        <w:rPr>
          <w:rFonts w:cs="Arial"/>
          <w:sz w:val="20"/>
          <w:szCs w:val="16"/>
          <w:lang w:val="it-IT"/>
        </w:rPr>
        <w:t>Gueldres</w:t>
      </w:r>
      <w:proofErr w:type="spellEnd"/>
      <w:r w:rsidR="008A64C8" w:rsidRPr="008A64C8">
        <w:rPr>
          <w:rFonts w:cs="Arial"/>
          <w:sz w:val="20"/>
          <w:szCs w:val="16"/>
          <w:lang w:val="it-IT"/>
        </w:rPr>
        <w:t xml:space="preserve"> - 54000 NANCY</w:t>
      </w:r>
      <w:r w:rsidR="008A64C8" w:rsidRPr="008A64C8">
        <w:rPr>
          <w:rFonts w:cs="Arial"/>
          <w:sz w:val="20"/>
          <w:szCs w:val="16"/>
          <w:lang w:val="it-IT"/>
        </w:rPr>
        <w:t>-</w:t>
      </w:r>
      <w:r w:rsidR="008A64C8" w:rsidRPr="008A64C8">
        <w:rPr>
          <w:rFonts w:ascii="Arial" w:hAnsi="Arial" w:cs="Arial"/>
          <w:sz w:val="20"/>
          <w:szCs w:val="16"/>
          <w:lang w:val="it-IT"/>
        </w:rPr>
        <w:t xml:space="preserve"> </w:t>
      </w:r>
      <w:r w:rsidRPr="008A64C8">
        <w:rPr>
          <w:rFonts w:cs="Arial"/>
          <w:color w:val="221F1F"/>
          <w:sz w:val="24"/>
          <w:shd w:val="clear" w:color="auto" w:fill="FFFFFF"/>
          <w:lang w:val="it-IT" w:eastAsia="zh-CN" w:bidi="hi-IN"/>
        </w:rPr>
        <w:t xml:space="preserve"> </w:t>
      </w:r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e al Ministero dell’Istruzione, dell’Università e della Ricerca – Ufficio Scolastico Regionale per la Campania</w:t>
      </w:r>
      <w:r w:rsidR="008A64C8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– Via Ponte della Maddalena, 55 – 80142 Napoli </w:t>
      </w:r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, coordinatori del programma </w:t>
      </w:r>
      <w:proofErr w:type="spellStart"/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Trans’Alp</w:t>
      </w:r>
      <w:proofErr w:type="spellEnd"/>
    </w:p>
    <w:p w:rsidR="002B5DBC" w:rsidRPr="0085187B" w:rsidRDefault="002B5DBC" w:rsidP="002B5DBC">
      <w:pPr>
        <w:keepNext/>
        <w:jc w:val="both"/>
        <w:rPr>
          <w:rFonts w:cs="Arial"/>
          <w:b/>
          <w:color w:val="221F1F"/>
          <w:sz w:val="20"/>
          <w:shd w:val="clear" w:color="auto" w:fill="FFFFFF"/>
          <w:lang w:val="it-IT" w:eastAsia="zh-CN" w:bidi="hi-IN"/>
        </w:rPr>
      </w:pPr>
      <w:r w:rsidRPr="0085187B">
        <w:rPr>
          <w:rFonts w:cs="Arial"/>
          <w:b/>
          <w:color w:val="221F1F"/>
          <w:sz w:val="20"/>
          <w:shd w:val="clear" w:color="auto" w:fill="FFFFFF"/>
          <w:lang w:val="it-IT" w:eastAsia="zh-CN" w:bidi="hi-IN"/>
        </w:rPr>
        <w:t>Diritti dell’interessato</w:t>
      </w:r>
    </w:p>
    <w:p w:rsidR="002739E9" w:rsidRDefault="006A677A" w:rsidP="002739E9">
      <w:pPr>
        <w:pStyle w:val="Default"/>
        <w:jc w:val="both"/>
        <w:rPr>
          <w:rFonts w:asciiTheme="minorHAnsi" w:hAnsiTheme="minorHAnsi"/>
          <w:sz w:val="20"/>
          <w:szCs w:val="16"/>
        </w:rPr>
      </w:pPr>
      <w:r w:rsidRPr="00B26148">
        <w:rPr>
          <w:rFonts w:asciiTheme="minorHAnsi" w:hAnsiTheme="minorHAnsi" w:cs="Arial"/>
          <w:color w:val="221F1F"/>
          <w:sz w:val="20"/>
          <w:shd w:val="clear" w:color="auto" w:fill="FFFFFF"/>
          <w:lang w:eastAsia="zh-CN" w:bidi="hi-IN"/>
        </w:rPr>
        <w:t xml:space="preserve">Nella qualità di interessato, sono garantiti </w:t>
      </w:r>
      <w:r w:rsidR="002E04B6" w:rsidRPr="00B26148">
        <w:rPr>
          <w:rFonts w:asciiTheme="minorHAnsi" w:hAnsiTheme="minorHAnsi" w:cs="Arial"/>
          <w:color w:val="221F1F"/>
          <w:sz w:val="20"/>
          <w:shd w:val="clear" w:color="auto" w:fill="FFFFFF"/>
          <w:lang w:eastAsia="zh-CN" w:bidi="hi-IN"/>
        </w:rPr>
        <w:t>tutti i diritti specificati agli articoli 15 – 22 del Regolamento UE 2016/679, tra cui il diritto all’accesso, rettifica e cancellazione dei dati, il diritto di limitazione e opposizione al trattamento, il diritto di revocare il consenso al trattamento senza tuttavia pregiudicare la liceità del trattamento basata sul consen</w:t>
      </w:r>
      <w:r w:rsidR="009902EF" w:rsidRPr="00B26148">
        <w:rPr>
          <w:rFonts w:asciiTheme="minorHAnsi" w:hAnsiTheme="minorHAnsi" w:cs="Arial"/>
          <w:color w:val="221F1F"/>
          <w:sz w:val="20"/>
          <w:shd w:val="clear" w:color="auto" w:fill="FFFFFF"/>
          <w:lang w:eastAsia="zh-CN" w:bidi="hi-IN"/>
        </w:rPr>
        <w:t>so acquisito prima della revoca.</w:t>
      </w:r>
      <w:r w:rsidR="00C319B4" w:rsidRPr="00B26148">
        <w:rPr>
          <w:rFonts w:asciiTheme="minorHAnsi" w:hAnsiTheme="minorHAnsi" w:cs="Arial"/>
          <w:color w:val="221F1F"/>
          <w:sz w:val="20"/>
          <w:shd w:val="clear" w:color="auto" w:fill="FFFFFF"/>
          <w:lang w:eastAsia="zh-CN" w:bidi="hi-IN"/>
        </w:rPr>
        <w:t xml:space="preserve"> Proporre </w:t>
      </w:r>
      <w:r w:rsidR="002739E9" w:rsidRPr="00B26148">
        <w:rPr>
          <w:rFonts w:asciiTheme="minorHAnsi" w:hAnsiTheme="minorHAnsi"/>
          <w:sz w:val="20"/>
          <w:szCs w:val="16"/>
        </w:rPr>
        <w:t>reclamo al Garante per la Protezio</w:t>
      </w:r>
      <w:r w:rsidR="002739E9" w:rsidRPr="00B26148">
        <w:rPr>
          <w:rFonts w:asciiTheme="minorHAnsi" w:hAnsiTheme="minorHAnsi"/>
          <w:sz w:val="20"/>
          <w:szCs w:val="16"/>
        </w:rPr>
        <w:t>ne dei dati personali qualora si</w:t>
      </w:r>
      <w:r w:rsidR="002739E9" w:rsidRPr="00B26148">
        <w:rPr>
          <w:rFonts w:asciiTheme="minorHAnsi" w:hAnsiTheme="minorHAnsi"/>
          <w:sz w:val="20"/>
          <w:szCs w:val="16"/>
        </w:rPr>
        <w:t xml:space="preserve"> ritenga </w:t>
      </w:r>
      <w:r w:rsidR="002739E9" w:rsidRPr="00B26148">
        <w:rPr>
          <w:rFonts w:asciiTheme="minorHAnsi" w:hAnsiTheme="minorHAnsi"/>
          <w:sz w:val="20"/>
          <w:szCs w:val="16"/>
        </w:rPr>
        <w:t>che il trattamento che abbia violato</w:t>
      </w:r>
      <w:r w:rsidR="002739E9" w:rsidRPr="00B26148">
        <w:rPr>
          <w:rFonts w:asciiTheme="minorHAnsi" w:hAnsiTheme="minorHAnsi"/>
          <w:sz w:val="20"/>
          <w:szCs w:val="16"/>
        </w:rPr>
        <w:t xml:space="preserve"> il GDPR o la normativa italiana. I suddetti diritti possono essere esercitati mediante comunicazione scritta da inviare a mezzo </w:t>
      </w:r>
      <w:r w:rsidR="002739E9" w:rsidRPr="00B26148">
        <w:rPr>
          <w:rFonts w:asciiTheme="minorHAnsi" w:hAnsiTheme="minorHAnsi"/>
          <w:i/>
          <w:sz w:val="20"/>
          <w:szCs w:val="16"/>
        </w:rPr>
        <w:t xml:space="preserve">posta elettronica, </w:t>
      </w:r>
      <w:proofErr w:type="spellStart"/>
      <w:r w:rsidR="002739E9" w:rsidRPr="00B26148">
        <w:rPr>
          <w:rFonts w:asciiTheme="minorHAnsi" w:hAnsiTheme="minorHAnsi"/>
          <w:i/>
          <w:sz w:val="20"/>
          <w:szCs w:val="16"/>
        </w:rPr>
        <w:t>p.e.c</w:t>
      </w:r>
      <w:proofErr w:type="spellEnd"/>
      <w:r w:rsidR="002739E9" w:rsidRPr="00B26148">
        <w:rPr>
          <w:rFonts w:asciiTheme="minorHAnsi" w:hAnsiTheme="minorHAnsi"/>
          <w:i/>
          <w:sz w:val="20"/>
          <w:szCs w:val="16"/>
        </w:rPr>
        <w:t>. o fax</w:t>
      </w:r>
      <w:r w:rsidR="002739E9" w:rsidRPr="00B26148">
        <w:rPr>
          <w:rFonts w:asciiTheme="minorHAnsi" w:hAnsiTheme="minorHAnsi"/>
          <w:sz w:val="20"/>
          <w:szCs w:val="16"/>
        </w:rPr>
        <w:t>, o a mezzo Raccomandata</w:t>
      </w:r>
      <w:r w:rsidR="002739E9" w:rsidRPr="00B26148">
        <w:rPr>
          <w:rFonts w:asciiTheme="minorHAnsi" w:hAnsiTheme="minorHAnsi"/>
          <w:sz w:val="20"/>
          <w:szCs w:val="16"/>
        </w:rPr>
        <w:t xml:space="preserve"> presso la sede dell’istituzione scolastica</w:t>
      </w:r>
      <w:r w:rsidR="002739E9" w:rsidRPr="00B26148">
        <w:rPr>
          <w:rFonts w:asciiTheme="minorHAnsi" w:hAnsiTheme="minorHAnsi"/>
          <w:sz w:val="20"/>
          <w:szCs w:val="16"/>
        </w:rPr>
        <w:t>.</w:t>
      </w:r>
    </w:p>
    <w:p w:rsidR="00B26148" w:rsidRDefault="00B26148" w:rsidP="002739E9">
      <w:pPr>
        <w:pStyle w:val="Default"/>
        <w:jc w:val="both"/>
        <w:rPr>
          <w:rFonts w:asciiTheme="minorHAnsi" w:hAnsiTheme="minorHAnsi"/>
          <w:sz w:val="20"/>
          <w:szCs w:val="16"/>
        </w:rPr>
      </w:pPr>
    </w:p>
    <w:p w:rsidR="00B26148" w:rsidRPr="00677FE4" w:rsidRDefault="00B26148" w:rsidP="00B26148">
      <w:pPr>
        <w:keepNext/>
        <w:jc w:val="both"/>
        <w:rPr>
          <w:rFonts w:cs="Arial"/>
          <w:b/>
          <w:color w:val="221F1F"/>
          <w:sz w:val="20"/>
          <w:shd w:val="clear" w:color="auto" w:fill="FFFFFF"/>
          <w:lang w:val="it-IT" w:eastAsia="zh-CN" w:bidi="hi-IN"/>
        </w:rPr>
      </w:pPr>
      <w:r w:rsidRPr="00677FE4">
        <w:rPr>
          <w:rFonts w:cs="Arial"/>
          <w:b/>
          <w:color w:val="221F1F"/>
          <w:sz w:val="20"/>
          <w:shd w:val="clear" w:color="auto" w:fill="FFFFFF"/>
          <w:lang w:val="it-IT" w:eastAsia="zh-CN" w:bidi="hi-IN"/>
        </w:rPr>
        <w:t>Titolare del trattamento</w:t>
      </w:r>
    </w:p>
    <w:p w:rsidR="00B26148" w:rsidRDefault="00B26148" w:rsidP="00B26148">
      <w:pPr>
        <w:keepNext/>
        <w:jc w:val="both"/>
        <w:rPr>
          <w:rFonts w:cs="Arial"/>
          <w:color w:val="221F1F"/>
          <w:sz w:val="20"/>
          <w:shd w:val="clear" w:color="auto" w:fill="FFFFFF"/>
          <w:lang w:val="it-IT" w:eastAsia="zh-CN" w:bidi="hi-IN"/>
        </w:rPr>
      </w:pPr>
      <w:r w:rsidRPr="00677FE4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Il Titolare del trattamento è l’Istituto scolastico “………………” nella persona del Dirigente scolastico e legale rappresentante pro tempore domiciliato per la carica in … alla Via ….</w:t>
      </w:r>
    </w:p>
    <w:p w:rsidR="00B26148" w:rsidRDefault="00B26148" w:rsidP="002739E9">
      <w:pPr>
        <w:pStyle w:val="Default"/>
        <w:jc w:val="both"/>
        <w:rPr>
          <w:rFonts w:asciiTheme="minorHAnsi" w:hAnsiTheme="minorHAnsi"/>
          <w:sz w:val="20"/>
          <w:szCs w:val="16"/>
        </w:rPr>
      </w:pPr>
    </w:p>
    <w:p w:rsidR="002B5DBC" w:rsidRPr="002B5DBC" w:rsidRDefault="002B5DBC" w:rsidP="002B5DBC">
      <w:pPr>
        <w:keepNext/>
        <w:jc w:val="both"/>
        <w:rPr>
          <w:rFonts w:cs="Arial"/>
          <w:color w:val="221F1F"/>
          <w:sz w:val="20"/>
          <w:szCs w:val="20"/>
          <w:shd w:val="clear" w:color="auto" w:fill="FFFFFF"/>
          <w:lang w:val="it-IT" w:eastAsia="zh-CN" w:bidi="hi-IN"/>
        </w:rPr>
      </w:pPr>
      <w:r w:rsidRPr="002B5DBC">
        <w:rPr>
          <w:rFonts w:cs="Arial"/>
          <w:color w:val="221F1F"/>
          <w:sz w:val="20"/>
          <w:szCs w:val="20"/>
          <w:shd w:val="clear" w:color="auto" w:fill="FFFFFF"/>
          <w:lang w:val="it-IT" w:eastAsia="zh-CN" w:bidi="hi-IN"/>
        </w:rPr>
        <w:lastRenderedPageBreak/>
        <w:t>Io sottoscritto/a dichiaro di aver ricevuto l’informativa che precede.</w:t>
      </w:r>
    </w:p>
    <w:p w:rsidR="002B5DBC" w:rsidRPr="002B5DBC" w:rsidRDefault="002B5DBC" w:rsidP="002B5DBC">
      <w:pPr>
        <w:keepNext/>
        <w:jc w:val="both"/>
        <w:rPr>
          <w:rFonts w:cs="Arial"/>
          <w:color w:val="221F1F"/>
          <w:sz w:val="20"/>
          <w:szCs w:val="20"/>
          <w:shd w:val="clear" w:color="auto" w:fill="FFFFFF"/>
          <w:lang w:val="it-IT" w:eastAsia="zh-CN" w:bidi="hi-IN"/>
        </w:rPr>
      </w:pPr>
      <w:r w:rsidRPr="002B5DBC">
        <w:rPr>
          <w:rFonts w:cs="Arial"/>
          <w:color w:val="221F1F"/>
          <w:sz w:val="20"/>
          <w:szCs w:val="20"/>
          <w:shd w:val="clear" w:color="auto" w:fill="FFFFFF"/>
          <w:lang w:val="it-IT" w:eastAsia="zh-CN" w:bidi="hi-IN"/>
        </w:rPr>
        <w:t>Luogo, lì ….</w:t>
      </w:r>
    </w:p>
    <w:p w:rsidR="002B5DBC" w:rsidRPr="002B5DBC" w:rsidRDefault="002B5DBC" w:rsidP="002B5DBC">
      <w:pPr>
        <w:keepNext/>
        <w:jc w:val="both"/>
        <w:rPr>
          <w:rFonts w:cs="Arial"/>
          <w:color w:val="221F1F"/>
          <w:sz w:val="20"/>
          <w:szCs w:val="20"/>
          <w:shd w:val="clear" w:color="auto" w:fill="FFFFFF"/>
          <w:lang w:val="it-IT" w:eastAsia="zh-CN" w:bidi="hi-IN"/>
        </w:rPr>
      </w:pPr>
      <w:r w:rsidRPr="002B5DBC">
        <w:rPr>
          <w:rFonts w:cs="Arial"/>
          <w:color w:val="221F1F"/>
          <w:sz w:val="20"/>
          <w:szCs w:val="20"/>
          <w:shd w:val="clear" w:color="auto" w:fill="FFFFFF"/>
          <w:lang w:val="it-IT" w:eastAsia="zh-CN" w:bidi="hi-IN"/>
        </w:rPr>
        <w:t xml:space="preserve">Io sottoscritto/a </w:t>
      </w:r>
      <w:r w:rsidR="002739E9">
        <w:rPr>
          <w:rFonts w:cs="Arial"/>
          <w:color w:val="221F1F"/>
          <w:sz w:val="20"/>
          <w:szCs w:val="20"/>
          <w:shd w:val="clear" w:color="auto" w:fill="FFFFFF"/>
          <w:lang w:val="it-IT" w:eastAsia="zh-CN" w:bidi="hi-IN"/>
        </w:rPr>
        <w:t xml:space="preserve">____________________________, nella qualità di genitore di mio figlio/a ________________________________in conformità alle norme sulla responsabilità genitoriale </w:t>
      </w:r>
      <w:r w:rsidR="002506C7">
        <w:rPr>
          <w:rFonts w:cs="Arial"/>
          <w:color w:val="221F1F"/>
          <w:sz w:val="20"/>
          <w:szCs w:val="20"/>
          <w:shd w:val="clear" w:color="auto" w:fill="FFFFFF"/>
          <w:lang w:val="it-IT" w:eastAsia="zh-CN" w:bidi="hi-IN"/>
        </w:rPr>
        <w:t>di cui agli articoli 316,337 ter 337 quater de</w:t>
      </w:r>
      <w:r w:rsidR="002739E9">
        <w:rPr>
          <w:rFonts w:cs="Arial"/>
          <w:color w:val="221F1F"/>
          <w:sz w:val="20"/>
          <w:szCs w:val="20"/>
          <w:shd w:val="clear" w:color="auto" w:fill="FFFFFF"/>
          <w:lang w:val="it-IT" w:eastAsia="zh-CN" w:bidi="hi-IN"/>
        </w:rPr>
        <w:t xml:space="preserve">l codice civile e </w:t>
      </w:r>
      <w:r w:rsidRPr="002B5DBC">
        <w:rPr>
          <w:rFonts w:cs="Arial"/>
          <w:color w:val="221F1F"/>
          <w:sz w:val="20"/>
          <w:szCs w:val="20"/>
          <w:shd w:val="clear" w:color="auto" w:fill="FFFFFF"/>
          <w:lang w:val="it-IT" w:eastAsia="zh-CN" w:bidi="hi-IN"/>
        </w:rPr>
        <w:t>dell’informativa ricevuta</w:t>
      </w:r>
      <w:r w:rsidR="002739E9">
        <w:rPr>
          <w:rFonts w:cs="Arial"/>
          <w:color w:val="221F1F"/>
          <w:sz w:val="20"/>
          <w:szCs w:val="20"/>
          <w:shd w:val="clear" w:color="auto" w:fill="FFFFFF"/>
          <w:lang w:val="it-IT" w:eastAsia="zh-CN" w:bidi="hi-IN"/>
        </w:rPr>
        <w:t xml:space="preserve"> ai sensi dell’art.13 del Regolamento UE 2016/679</w:t>
      </w:r>
      <w:r w:rsidR="002506C7">
        <w:rPr>
          <w:rFonts w:cs="Arial"/>
          <w:color w:val="221F1F"/>
          <w:sz w:val="20"/>
          <w:szCs w:val="20"/>
          <w:shd w:val="clear" w:color="auto" w:fill="FFFFFF"/>
          <w:lang w:val="it-IT" w:eastAsia="zh-CN" w:bidi="hi-IN"/>
        </w:rPr>
        <w:t>.</w:t>
      </w:r>
      <w:bookmarkStart w:id="2" w:name="_GoBack"/>
      <w:bookmarkEnd w:id="2"/>
    </w:p>
    <w:p w:rsidR="002B5DBC" w:rsidRPr="002B5DBC" w:rsidRDefault="002B5DBC" w:rsidP="002B5DBC">
      <w:pPr>
        <w:pStyle w:val="Paragrafoelenco"/>
        <w:keepNext/>
        <w:numPr>
          <w:ilvl w:val="0"/>
          <w:numId w:val="4"/>
        </w:numPr>
        <w:jc w:val="both"/>
        <w:rPr>
          <w:rFonts w:eastAsia="Arial" w:cs="Arial"/>
          <w:color w:val="000000"/>
          <w:sz w:val="20"/>
          <w:szCs w:val="20"/>
          <w:shd w:val="clear" w:color="auto" w:fill="FFFFFF"/>
          <w:lang w:val="it-IT" w:eastAsia="zh-CN" w:bidi="hi-IN"/>
        </w:rPr>
      </w:pPr>
      <w:r w:rsidRPr="002B5DBC">
        <w:rPr>
          <w:rFonts w:cs="Arial"/>
          <w:b/>
          <w:color w:val="000000"/>
          <w:sz w:val="20"/>
          <w:szCs w:val="20"/>
          <w:shd w:val="clear" w:color="auto" w:fill="FFFFFF"/>
          <w:lang w:val="it-IT" w:eastAsia="zh-CN" w:bidi="hi-IN"/>
        </w:rPr>
        <w:t>esprimo il consenso</w:t>
      </w:r>
      <w:r w:rsidRPr="002B5DBC">
        <w:rPr>
          <w:rFonts w:cs="Arial"/>
          <w:color w:val="000000"/>
          <w:sz w:val="20"/>
          <w:szCs w:val="20"/>
          <w:shd w:val="clear" w:color="auto" w:fill="FFFFFF"/>
          <w:lang w:val="it-IT" w:eastAsia="zh-CN" w:bidi="hi-IN"/>
        </w:rPr>
        <w:t xml:space="preserve">         </w:t>
      </w:r>
    </w:p>
    <w:p w:rsidR="002B5DBC" w:rsidRPr="002B5DBC" w:rsidRDefault="002B5DBC" w:rsidP="002B5DBC">
      <w:pPr>
        <w:pStyle w:val="Paragrafoelenco"/>
        <w:keepNext/>
        <w:numPr>
          <w:ilvl w:val="0"/>
          <w:numId w:val="4"/>
        </w:numPr>
        <w:jc w:val="both"/>
        <w:rPr>
          <w:rFonts w:eastAsia="Arial" w:cs="Arial"/>
          <w:color w:val="000000"/>
          <w:sz w:val="20"/>
          <w:szCs w:val="20"/>
          <w:shd w:val="clear" w:color="auto" w:fill="FFFFFF"/>
          <w:lang w:val="it-IT" w:eastAsia="zh-CN" w:bidi="hi-IN"/>
        </w:rPr>
      </w:pPr>
      <w:r w:rsidRPr="002B5DBC">
        <w:rPr>
          <w:rFonts w:cs="Arial"/>
          <w:b/>
          <w:color w:val="000000"/>
          <w:sz w:val="20"/>
          <w:szCs w:val="20"/>
          <w:shd w:val="clear" w:color="auto" w:fill="FFFFFF"/>
          <w:lang w:val="it-IT" w:eastAsia="zh-CN" w:bidi="hi-IN"/>
        </w:rPr>
        <w:t>NON esprimo il consenso</w:t>
      </w:r>
      <w:r w:rsidRPr="002B5DBC">
        <w:rPr>
          <w:rFonts w:cs="Arial"/>
          <w:color w:val="000000"/>
          <w:sz w:val="20"/>
          <w:szCs w:val="20"/>
          <w:shd w:val="clear" w:color="auto" w:fill="FFFFFF"/>
          <w:lang w:val="it-IT" w:eastAsia="zh-CN" w:bidi="hi-IN"/>
        </w:rPr>
        <w:t xml:space="preserve"> </w:t>
      </w:r>
    </w:p>
    <w:p w:rsidR="002B5DBC" w:rsidRDefault="002739E9" w:rsidP="002739E9">
      <w:pPr>
        <w:keepNext/>
        <w:jc w:val="both"/>
        <w:rPr>
          <w:rFonts w:cs="Arial"/>
          <w:color w:val="000000"/>
          <w:sz w:val="20"/>
          <w:szCs w:val="20"/>
          <w:shd w:val="clear" w:color="auto" w:fill="FFFFFF"/>
          <w:lang w:val="it-IT" w:eastAsia="zh-CN" w:bidi="hi-IN"/>
        </w:rPr>
      </w:pPr>
      <w:r>
        <w:rPr>
          <w:rFonts w:cs="Arial"/>
          <w:color w:val="000000"/>
          <w:sz w:val="20"/>
          <w:szCs w:val="20"/>
          <w:shd w:val="clear" w:color="auto" w:fill="FFFFFF"/>
          <w:lang w:val="it-IT" w:eastAsia="zh-CN" w:bidi="hi-IN"/>
        </w:rPr>
        <w:t xml:space="preserve">al trattamento </w:t>
      </w:r>
      <w:r w:rsidR="002B5DBC" w:rsidRPr="002B5DBC">
        <w:rPr>
          <w:rFonts w:cs="Arial"/>
          <w:color w:val="000000"/>
          <w:sz w:val="20"/>
          <w:szCs w:val="20"/>
          <w:shd w:val="clear" w:color="auto" w:fill="FFFFFF"/>
          <w:lang w:val="it-IT" w:eastAsia="zh-CN" w:bidi="hi-IN"/>
        </w:rPr>
        <w:t xml:space="preserve">dei dati personali </w:t>
      </w:r>
      <w:r>
        <w:rPr>
          <w:rFonts w:cs="Arial"/>
          <w:color w:val="000000"/>
          <w:sz w:val="20"/>
          <w:szCs w:val="20"/>
          <w:shd w:val="clear" w:color="auto" w:fill="FFFFFF"/>
          <w:lang w:val="it-IT" w:eastAsia="zh-CN" w:bidi="hi-IN"/>
        </w:rPr>
        <w:t xml:space="preserve">di mio/a figlio/a indicati nel presente modulo, da svolgersi in conformità a quanto indicato nella suddetta </w:t>
      </w:r>
      <w:r w:rsidR="002B5DBC" w:rsidRPr="002B5DBC">
        <w:rPr>
          <w:rFonts w:cs="Arial"/>
          <w:color w:val="000000"/>
          <w:sz w:val="20"/>
          <w:szCs w:val="20"/>
          <w:shd w:val="clear" w:color="auto" w:fill="FFFFFF"/>
          <w:lang w:val="it-IT" w:eastAsia="zh-CN" w:bidi="hi-IN"/>
        </w:rPr>
        <w:t>informativa</w:t>
      </w:r>
      <w:r>
        <w:rPr>
          <w:rFonts w:cs="Arial"/>
          <w:color w:val="000000"/>
          <w:sz w:val="20"/>
          <w:szCs w:val="20"/>
          <w:shd w:val="clear" w:color="auto" w:fill="FFFFFF"/>
          <w:lang w:val="it-IT" w:eastAsia="zh-CN" w:bidi="hi-IN"/>
        </w:rPr>
        <w:t xml:space="preserve"> e nel rispetto del Regolamento UE 2016/679 e del </w:t>
      </w:r>
      <w:proofErr w:type="spellStart"/>
      <w:r>
        <w:rPr>
          <w:rFonts w:cs="Arial"/>
          <w:color w:val="000000"/>
          <w:sz w:val="20"/>
          <w:szCs w:val="20"/>
          <w:shd w:val="clear" w:color="auto" w:fill="FFFFFF"/>
          <w:lang w:val="it-IT" w:eastAsia="zh-CN" w:bidi="hi-IN"/>
        </w:rPr>
        <w:t>D.Lgs.</w:t>
      </w:r>
      <w:proofErr w:type="spellEnd"/>
      <w:r>
        <w:rPr>
          <w:rFonts w:cs="Arial"/>
          <w:color w:val="000000"/>
          <w:sz w:val="20"/>
          <w:szCs w:val="20"/>
          <w:shd w:val="clear" w:color="auto" w:fill="FFFFFF"/>
          <w:lang w:val="it-IT" w:eastAsia="zh-CN" w:bidi="hi-IN"/>
        </w:rPr>
        <w:t xml:space="preserve"> n.196/2003 </w:t>
      </w:r>
      <w:r w:rsidR="002516BA">
        <w:rPr>
          <w:rFonts w:cs="Arial"/>
          <w:color w:val="000000"/>
          <w:sz w:val="20"/>
          <w:szCs w:val="20"/>
          <w:shd w:val="clear" w:color="auto" w:fill="FFFFFF"/>
          <w:lang w:val="it-IT" w:eastAsia="zh-CN" w:bidi="hi-IN"/>
        </w:rPr>
        <w:t xml:space="preserve">come integrato dal </w:t>
      </w:r>
      <w:proofErr w:type="spellStart"/>
      <w:r w:rsidR="002516BA">
        <w:rPr>
          <w:rFonts w:cs="Arial"/>
          <w:color w:val="000000"/>
          <w:sz w:val="20"/>
          <w:szCs w:val="20"/>
          <w:shd w:val="clear" w:color="auto" w:fill="FFFFFF"/>
          <w:lang w:val="it-IT" w:eastAsia="zh-CN" w:bidi="hi-IN"/>
        </w:rPr>
        <w:t>D.Lgs.</w:t>
      </w:r>
      <w:proofErr w:type="spellEnd"/>
      <w:r w:rsidR="002516BA">
        <w:rPr>
          <w:rFonts w:cs="Arial"/>
          <w:color w:val="000000"/>
          <w:sz w:val="20"/>
          <w:szCs w:val="20"/>
          <w:shd w:val="clear" w:color="auto" w:fill="FFFFFF"/>
          <w:lang w:val="it-IT" w:eastAsia="zh-CN" w:bidi="hi-IN"/>
        </w:rPr>
        <w:t xml:space="preserve"> 101/2018</w:t>
      </w:r>
    </w:p>
    <w:p w:rsidR="0048735D" w:rsidRPr="002516BA" w:rsidRDefault="0048735D" w:rsidP="0048735D">
      <w:pPr>
        <w:ind w:left="284"/>
        <w:rPr>
          <w:rFonts w:eastAsia="Times New Roman" w:cs="Arial"/>
          <w:b/>
          <w:sz w:val="20"/>
          <w:szCs w:val="20"/>
          <w:lang w:val="it-IT" w:eastAsia="de-DE"/>
        </w:rPr>
      </w:pPr>
      <w:r w:rsidRPr="002516BA">
        <w:rPr>
          <w:rFonts w:eastAsia="Times New Roman" w:cs="Arial"/>
          <w:b/>
          <w:sz w:val="20"/>
          <w:szCs w:val="20"/>
          <w:lang w:val="it-IT" w:eastAsia="de-DE"/>
        </w:rPr>
        <w:t>Firma del genitore/tutore (leggibile)_______________________________</w:t>
      </w:r>
    </w:p>
    <w:p w:rsidR="002516BA" w:rsidRPr="002516BA" w:rsidRDefault="002516BA" w:rsidP="002516BA">
      <w:pPr>
        <w:ind w:left="284"/>
        <w:rPr>
          <w:rFonts w:eastAsia="Times New Roman" w:cs="Arial"/>
          <w:b/>
          <w:sz w:val="20"/>
          <w:szCs w:val="20"/>
          <w:lang w:val="it-IT" w:eastAsia="de-DE"/>
        </w:rPr>
      </w:pPr>
      <w:r w:rsidRPr="002516BA">
        <w:rPr>
          <w:rFonts w:eastAsia="Times New Roman" w:cs="Arial"/>
          <w:b/>
          <w:sz w:val="20"/>
          <w:szCs w:val="20"/>
          <w:lang w:val="it-IT" w:eastAsia="de-DE"/>
        </w:rPr>
        <w:t>Firma dell’altro genitore (leggibile) ___________________</w:t>
      </w:r>
      <w:r>
        <w:rPr>
          <w:rFonts w:eastAsia="Times New Roman" w:cs="Arial"/>
          <w:b/>
          <w:sz w:val="20"/>
          <w:szCs w:val="20"/>
          <w:lang w:val="it-IT" w:eastAsia="de-DE"/>
        </w:rPr>
        <w:t>_____________</w:t>
      </w:r>
      <w:r w:rsidRPr="002516BA">
        <w:rPr>
          <w:rFonts w:eastAsia="Times New Roman" w:cs="Arial"/>
          <w:b/>
          <w:sz w:val="20"/>
          <w:szCs w:val="20"/>
          <w:lang w:val="it-IT" w:eastAsia="de-DE"/>
        </w:rPr>
        <w:t xml:space="preserve"> </w:t>
      </w:r>
    </w:p>
    <w:p w:rsidR="002B5DBC" w:rsidRPr="002B5DBC" w:rsidRDefault="002B5DBC" w:rsidP="002516BA">
      <w:pPr>
        <w:keepNext/>
        <w:jc w:val="both"/>
        <w:rPr>
          <w:rFonts w:eastAsia="Arial" w:cs="Arial"/>
          <w:color w:val="000000"/>
          <w:sz w:val="20"/>
          <w:szCs w:val="20"/>
          <w:shd w:val="clear" w:color="auto" w:fill="FFFFFF"/>
          <w:lang w:val="it-IT" w:eastAsia="zh-CN" w:bidi="hi-IN"/>
        </w:rPr>
      </w:pPr>
    </w:p>
    <w:p w:rsidR="0024577B" w:rsidRDefault="00CA69F3" w:rsidP="0024577B">
      <w:pPr>
        <w:pStyle w:val="Style2"/>
        <w:pBdr>
          <w:top w:val="single" w:sz="4" w:space="1" w:color="0000CC"/>
        </w:pBdr>
        <w:jc w:val="center"/>
        <w:rPr>
          <w:lang w:val="it-IT"/>
        </w:rPr>
      </w:pPr>
      <w:r>
        <w:rPr>
          <w:lang w:val="it-IT"/>
        </w:rPr>
        <w:t>Professore-Tutor incaricato</w:t>
      </w:r>
    </w:p>
    <w:p w:rsidR="0024577B" w:rsidRDefault="0024577B" w:rsidP="0024577B">
      <w:pPr>
        <w:pStyle w:val="Style2"/>
        <w:pBdr>
          <w:top w:val="single" w:sz="4" w:space="1" w:color="0000CC"/>
        </w:pBdr>
        <w:rPr>
          <w:rFonts w:ascii="Garamond" w:hAnsi="Garamond"/>
          <w:color w:val="auto"/>
          <w:sz w:val="22"/>
          <w:lang w:val="it-IT"/>
        </w:rPr>
      </w:pPr>
      <w:r w:rsidRPr="0024577B">
        <w:rPr>
          <w:rFonts w:ascii="Garamond" w:hAnsi="Garamond"/>
          <w:color w:val="auto"/>
          <w:sz w:val="22"/>
          <w:lang w:val="it-IT"/>
        </w:rPr>
        <w:t>Nome e cognome</w:t>
      </w:r>
      <w:r>
        <w:rPr>
          <w:rFonts w:ascii="Garamond" w:hAnsi="Garamond"/>
          <w:color w:val="auto"/>
          <w:sz w:val="22"/>
          <w:lang w:val="it-IT"/>
        </w:rPr>
        <w:t>: _____________</w:t>
      </w:r>
      <w:r w:rsidR="00F9172D">
        <w:rPr>
          <w:rFonts w:ascii="Garamond" w:hAnsi="Garamond"/>
          <w:color w:val="auto"/>
          <w:sz w:val="22"/>
          <w:lang w:val="it-IT"/>
        </w:rPr>
        <w:t>________________________</w:t>
      </w:r>
    </w:p>
    <w:p w:rsidR="0024577B" w:rsidRDefault="0024577B" w:rsidP="0024577B">
      <w:pPr>
        <w:pStyle w:val="Style2"/>
        <w:pBdr>
          <w:top w:val="single" w:sz="4" w:space="1" w:color="0000CC"/>
        </w:pBdr>
        <w:rPr>
          <w:rFonts w:ascii="Garamond" w:hAnsi="Garamond"/>
          <w:color w:val="auto"/>
          <w:sz w:val="22"/>
          <w:lang w:val="it-IT"/>
        </w:rPr>
      </w:pPr>
      <w:r>
        <w:rPr>
          <w:rFonts w:ascii="Garamond" w:hAnsi="Garamond"/>
          <w:color w:val="auto"/>
          <w:sz w:val="22"/>
          <w:lang w:val="it-IT"/>
        </w:rPr>
        <w:t>Telefono fisso:____________________________</w:t>
      </w:r>
      <w:r w:rsidR="00F9172D">
        <w:rPr>
          <w:rFonts w:ascii="Garamond" w:hAnsi="Garamond"/>
          <w:color w:val="auto"/>
          <w:sz w:val="22"/>
          <w:lang w:val="it-IT"/>
        </w:rPr>
        <w:t>___</w:t>
      </w:r>
    </w:p>
    <w:p w:rsidR="0024577B" w:rsidRDefault="0024577B" w:rsidP="0024577B">
      <w:pPr>
        <w:pStyle w:val="Style2"/>
        <w:pBdr>
          <w:top w:val="single" w:sz="4" w:space="1" w:color="0000CC"/>
        </w:pBdr>
        <w:rPr>
          <w:rFonts w:ascii="Garamond" w:hAnsi="Garamond"/>
          <w:color w:val="auto"/>
          <w:sz w:val="22"/>
          <w:lang w:val="it-IT"/>
        </w:rPr>
      </w:pPr>
      <w:r>
        <w:rPr>
          <w:rFonts w:ascii="Garamond" w:hAnsi="Garamond"/>
          <w:color w:val="auto"/>
          <w:sz w:val="22"/>
          <w:lang w:val="it-IT"/>
        </w:rPr>
        <w:t>Telefono cellulare:</w:t>
      </w:r>
      <w:r>
        <w:rPr>
          <w:rFonts w:ascii="Garamond" w:hAnsi="Garamond"/>
          <w:color w:val="auto"/>
          <w:sz w:val="22"/>
          <w:lang w:val="it-IT"/>
        </w:rPr>
        <w:softHyphen/>
      </w:r>
      <w:r>
        <w:rPr>
          <w:rFonts w:ascii="Garamond" w:hAnsi="Garamond"/>
          <w:color w:val="auto"/>
          <w:sz w:val="22"/>
          <w:lang w:val="it-IT"/>
        </w:rPr>
        <w:softHyphen/>
      </w:r>
      <w:r>
        <w:rPr>
          <w:rFonts w:ascii="Garamond" w:hAnsi="Garamond"/>
          <w:color w:val="auto"/>
          <w:sz w:val="22"/>
          <w:lang w:val="it-IT"/>
        </w:rPr>
        <w:softHyphen/>
      </w:r>
      <w:r>
        <w:rPr>
          <w:rFonts w:ascii="Garamond" w:hAnsi="Garamond"/>
          <w:color w:val="auto"/>
          <w:sz w:val="22"/>
          <w:lang w:val="it-IT"/>
        </w:rPr>
        <w:softHyphen/>
      </w:r>
      <w:r>
        <w:rPr>
          <w:rFonts w:ascii="Garamond" w:hAnsi="Garamond"/>
          <w:color w:val="auto"/>
          <w:sz w:val="22"/>
          <w:lang w:val="it-IT"/>
        </w:rPr>
        <w:softHyphen/>
      </w:r>
      <w:r>
        <w:rPr>
          <w:rFonts w:ascii="Garamond" w:hAnsi="Garamond"/>
          <w:color w:val="auto"/>
          <w:sz w:val="22"/>
          <w:lang w:val="it-IT"/>
        </w:rPr>
        <w:softHyphen/>
      </w:r>
      <w:r>
        <w:rPr>
          <w:rFonts w:ascii="Garamond" w:hAnsi="Garamond"/>
          <w:color w:val="auto"/>
          <w:sz w:val="22"/>
          <w:lang w:val="it-IT"/>
        </w:rPr>
        <w:softHyphen/>
      </w:r>
      <w:r>
        <w:rPr>
          <w:rFonts w:ascii="Garamond" w:hAnsi="Garamond"/>
          <w:color w:val="auto"/>
          <w:sz w:val="22"/>
          <w:lang w:val="it-IT"/>
        </w:rPr>
        <w:softHyphen/>
      </w:r>
      <w:r>
        <w:rPr>
          <w:rFonts w:ascii="Garamond" w:hAnsi="Garamond"/>
          <w:color w:val="auto"/>
          <w:sz w:val="22"/>
          <w:lang w:val="it-IT"/>
        </w:rPr>
        <w:softHyphen/>
      </w:r>
      <w:r>
        <w:rPr>
          <w:rFonts w:ascii="Garamond" w:hAnsi="Garamond"/>
          <w:color w:val="auto"/>
          <w:sz w:val="22"/>
          <w:lang w:val="it-IT"/>
        </w:rPr>
        <w:softHyphen/>
      </w:r>
      <w:r>
        <w:rPr>
          <w:rFonts w:ascii="Garamond" w:hAnsi="Garamond"/>
          <w:color w:val="auto"/>
          <w:sz w:val="22"/>
          <w:lang w:val="it-IT"/>
        </w:rPr>
        <w:softHyphen/>
      </w:r>
      <w:r>
        <w:rPr>
          <w:rFonts w:ascii="Garamond" w:hAnsi="Garamond"/>
          <w:color w:val="auto"/>
          <w:sz w:val="22"/>
          <w:lang w:val="it-IT"/>
        </w:rPr>
        <w:softHyphen/>
      </w:r>
      <w:r>
        <w:rPr>
          <w:rFonts w:ascii="Garamond" w:hAnsi="Garamond"/>
          <w:color w:val="auto"/>
          <w:sz w:val="22"/>
          <w:lang w:val="it-IT"/>
        </w:rPr>
        <w:softHyphen/>
      </w:r>
      <w:r>
        <w:rPr>
          <w:rFonts w:ascii="Garamond" w:hAnsi="Garamond"/>
          <w:color w:val="auto"/>
          <w:sz w:val="22"/>
          <w:lang w:val="it-IT"/>
        </w:rPr>
        <w:softHyphen/>
      </w:r>
      <w:r>
        <w:rPr>
          <w:rFonts w:ascii="Garamond" w:hAnsi="Garamond"/>
          <w:color w:val="auto"/>
          <w:sz w:val="22"/>
          <w:lang w:val="it-IT"/>
        </w:rPr>
        <w:softHyphen/>
      </w:r>
      <w:r>
        <w:rPr>
          <w:rFonts w:ascii="Garamond" w:hAnsi="Garamond"/>
          <w:color w:val="auto"/>
          <w:sz w:val="22"/>
          <w:lang w:val="it-IT"/>
        </w:rPr>
        <w:softHyphen/>
      </w:r>
      <w:r>
        <w:rPr>
          <w:rFonts w:ascii="Garamond" w:hAnsi="Garamond"/>
          <w:color w:val="auto"/>
          <w:sz w:val="22"/>
          <w:lang w:val="it-IT"/>
        </w:rPr>
        <w:softHyphen/>
      </w:r>
      <w:r>
        <w:rPr>
          <w:rFonts w:ascii="Garamond" w:hAnsi="Garamond"/>
          <w:color w:val="auto"/>
          <w:sz w:val="22"/>
          <w:lang w:val="it-IT"/>
        </w:rPr>
        <w:softHyphen/>
      </w:r>
      <w:r>
        <w:rPr>
          <w:rFonts w:ascii="Garamond" w:hAnsi="Garamond"/>
          <w:color w:val="auto"/>
          <w:sz w:val="22"/>
          <w:lang w:val="it-IT"/>
        </w:rPr>
        <w:softHyphen/>
        <w:t>__________________________</w:t>
      </w:r>
    </w:p>
    <w:p w:rsidR="0024577B" w:rsidRDefault="0024577B" w:rsidP="0024577B">
      <w:pPr>
        <w:pStyle w:val="Style2"/>
        <w:pBdr>
          <w:top w:val="single" w:sz="4" w:space="1" w:color="0000CC"/>
        </w:pBdr>
        <w:rPr>
          <w:rFonts w:ascii="Garamond" w:hAnsi="Garamond"/>
          <w:color w:val="auto"/>
          <w:sz w:val="22"/>
          <w:lang w:val="it-IT"/>
        </w:rPr>
      </w:pPr>
      <w:r>
        <w:rPr>
          <w:rFonts w:ascii="Garamond" w:hAnsi="Garamond"/>
          <w:color w:val="auto"/>
          <w:sz w:val="22"/>
          <w:lang w:val="it-IT"/>
        </w:rPr>
        <w:t>E-Mail: _______________________________________</w:t>
      </w:r>
    </w:p>
    <w:p w:rsidR="0024577B" w:rsidRPr="0024577B" w:rsidRDefault="0024577B" w:rsidP="0024577B">
      <w:pPr>
        <w:pStyle w:val="Style2"/>
        <w:pBdr>
          <w:top w:val="single" w:sz="4" w:space="1" w:color="0000CC"/>
        </w:pBdr>
        <w:rPr>
          <w:rFonts w:ascii="Garamond" w:hAnsi="Garamond"/>
          <w:color w:val="0070C0"/>
          <w:sz w:val="22"/>
          <w:lang w:val="it-IT"/>
        </w:rPr>
      </w:pPr>
      <w:r w:rsidRPr="0024577B">
        <w:rPr>
          <w:rFonts w:ascii="Garamond" w:hAnsi="Garamond"/>
          <w:color w:val="0070C0"/>
          <w:sz w:val="22"/>
          <w:lang w:val="it-IT"/>
        </w:rPr>
        <w:softHyphen/>
      </w:r>
      <w:r w:rsidRPr="0024577B">
        <w:rPr>
          <w:rFonts w:ascii="Garamond" w:hAnsi="Garamond"/>
          <w:color w:val="0070C0"/>
          <w:sz w:val="22"/>
          <w:lang w:val="it-IT"/>
        </w:rPr>
        <w:softHyphen/>
      </w:r>
      <w:r w:rsidRPr="0024577B">
        <w:rPr>
          <w:rFonts w:ascii="Garamond" w:hAnsi="Garamond"/>
          <w:color w:val="0070C0"/>
          <w:sz w:val="22"/>
          <w:lang w:val="it-IT"/>
        </w:rPr>
        <w:softHyphen/>
      </w:r>
      <w:r w:rsidRPr="0024577B">
        <w:rPr>
          <w:rFonts w:ascii="Garamond" w:hAnsi="Garamond"/>
          <w:color w:val="0070C0"/>
          <w:sz w:val="22"/>
          <w:lang w:val="it-IT"/>
        </w:rPr>
        <w:softHyphen/>
      </w:r>
      <w:r w:rsidRPr="0024577B">
        <w:rPr>
          <w:rFonts w:ascii="Garamond" w:hAnsi="Garamond"/>
          <w:color w:val="0070C0"/>
          <w:sz w:val="22"/>
          <w:lang w:val="it-IT"/>
        </w:rPr>
        <w:softHyphen/>
      </w:r>
      <w:r w:rsidRPr="0024577B">
        <w:rPr>
          <w:rFonts w:ascii="Garamond" w:hAnsi="Garamond"/>
          <w:color w:val="0070C0"/>
          <w:sz w:val="22"/>
          <w:lang w:val="it-IT"/>
        </w:rPr>
        <w:softHyphen/>
      </w:r>
      <w:r w:rsidRPr="0024577B">
        <w:rPr>
          <w:rFonts w:ascii="Garamond" w:hAnsi="Garamond"/>
          <w:color w:val="0070C0"/>
          <w:sz w:val="22"/>
          <w:lang w:val="it-IT"/>
        </w:rPr>
        <w:softHyphen/>
      </w:r>
      <w:r w:rsidRPr="0024577B">
        <w:rPr>
          <w:rFonts w:ascii="Garamond" w:hAnsi="Garamond"/>
          <w:color w:val="0070C0"/>
          <w:sz w:val="22"/>
          <w:lang w:val="it-IT"/>
        </w:rPr>
        <w:softHyphen/>
      </w:r>
      <w:r w:rsidRPr="0024577B">
        <w:rPr>
          <w:rFonts w:ascii="Garamond" w:hAnsi="Garamond"/>
          <w:color w:val="0070C0"/>
          <w:sz w:val="22"/>
          <w:lang w:val="it-IT"/>
        </w:rPr>
        <w:softHyphen/>
      </w:r>
      <w:r w:rsidRPr="0024577B">
        <w:rPr>
          <w:rFonts w:ascii="Garamond" w:hAnsi="Garamond"/>
          <w:color w:val="0070C0"/>
          <w:sz w:val="22"/>
          <w:lang w:val="it-IT"/>
        </w:rPr>
        <w:softHyphen/>
      </w:r>
      <w:r w:rsidRPr="0024577B">
        <w:rPr>
          <w:rFonts w:ascii="Garamond" w:hAnsi="Garamond"/>
          <w:color w:val="0070C0"/>
          <w:sz w:val="22"/>
          <w:lang w:val="it-IT"/>
        </w:rPr>
        <w:softHyphen/>
      </w:r>
      <w:r w:rsidRPr="0024577B">
        <w:rPr>
          <w:rFonts w:ascii="Garamond" w:hAnsi="Garamond"/>
          <w:color w:val="0070C0"/>
          <w:sz w:val="22"/>
          <w:lang w:val="it-IT"/>
        </w:rPr>
        <w:softHyphen/>
      </w:r>
      <w:r w:rsidRPr="0024577B">
        <w:rPr>
          <w:rFonts w:ascii="Garamond" w:hAnsi="Garamond"/>
          <w:color w:val="0070C0"/>
          <w:sz w:val="22"/>
          <w:lang w:val="it-IT"/>
        </w:rPr>
        <w:softHyphen/>
      </w:r>
      <w:r w:rsidRPr="0024577B">
        <w:rPr>
          <w:rFonts w:ascii="Garamond" w:hAnsi="Garamond"/>
          <w:color w:val="0070C0"/>
          <w:sz w:val="22"/>
          <w:lang w:val="it-IT"/>
        </w:rPr>
        <w:softHyphen/>
      </w:r>
      <w:r w:rsidRPr="0024577B">
        <w:rPr>
          <w:rFonts w:ascii="Garamond" w:hAnsi="Garamond"/>
          <w:color w:val="0070C0"/>
          <w:sz w:val="22"/>
          <w:lang w:val="it-IT"/>
        </w:rPr>
        <w:softHyphen/>
      </w:r>
      <w:r w:rsidRPr="0024577B">
        <w:rPr>
          <w:rFonts w:ascii="Garamond" w:hAnsi="Garamond"/>
          <w:color w:val="0070C0"/>
          <w:sz w:val="22"/>
          <w:lang w:val="it-IT"/>
        </w:rPr>
        <w:softHyphen/>
        <w:t>_________________________________________________________________________________________________</w:t>
      </w:r>
    </w:p>
    <w:p w:rsidR="009A35F1" w:rsidRPr="00062044" w:rsidRDefault="00062044" w:rsidP="0024577B">
      <w:pPr>
        <w:pStyle w:val="Style2"/>
        <w:jc w:val="center"/>
        <w:rPr>
          <w:lang w:val="it-IT"/>
        </w:rPr>
      </w:pPr>
      <w:r w:rsidRPr="00062044">
        <w:rPr>
          <w:lang w:val="it-IT"/>
        </w:rPr>
        <w:t xml:space="preserve">Parere </w:t>
      </w:r>
      <w:r w:rsidR="009A35F1" w:rsidRPr="00062044">
        <w:rPr>
          <w:lang w:val="it-IT"/>
        </w:rPr>
        <w:t>d</w:t>
      </w:r>
      <w:r w:rsidR="00D73B7B" w:rsidRPr="00062044">
        <w:rPr>
          <w:lang w:val="it-IT"/>
        </w:rPr>
        <w:t>el dirigente scolastico</w:t>
      </w:r>
    </w:p>
    <w:p w:rsidR="00182420" w:rsidRPr="009A1346" w:rsidRDefault="00C01CEC" w:rsidP="00854C2B">
      <w:pPr>
        <w:spacing w:after="0" w:line="240" w:lineRule="auto"/>
        <w:ind w:left="284"/>
        <w:jc w:val="both"/>
        <w:rPr>
          <w:rFonts w:ascii="Garamond" w:eastAsia="Times New Roman" w:hAnsi="Garamond" w:cs="Arial"/>
          <w:b/>
          <w:sz w:val="24"/>
          <w:szCs w:val="24"/>
          <w:lang w:val="it-IT" w:eastAsia="de-DE"/>
        </w:rPr>
      </w:pPr>
      <w:r>
        <w:rPr>
          <w:rFonts w:ascii="Garamond" w:eastAsia="Times New Roman" w:hAnsi="Garamond" w:cs="Arial"/>
          <w:b/>
          <w:sz w:val="24"/>
          <w:szCs w:val="24"/>
          <w:lang w:val="it-IT" w:eastAsia="de-DE"/>
        </w:rPr>
        <w:t>Il parere</w:t>
      </w:r>
      <w:r w:rsidR="009A1346" w:rsidRPr="009A1346">
        <w:rPr>
          <w:rFonts w:ascii="Garamond" w:eastAsia="Times New Roman" w:hAnsi="Garamond" w:cs="Arial"/>
          <w:b/>
          <w:sz w:val="24"/>
          <w:szCs w:val="24"/>
          <w:lang w:val="it-IT" w:eastAsia="de-DE"/>
        </w:rPr>
        <w:t xml:space="preserve"> favorevole è legato alla garanzia da parte dell’Istituto scolastico di accogliere lo studente-partner per la durata del soggiorno, di inserirlo nella vita dell’Istituto e di </w:t>
      </w:r>
      <w:r w:rsidR="009A1346">
        <w:rPr>
          <w:rFonts w:ascii="Garamond" w:eastAsia="Times New Roman" w:hAnsi="Garamond" w:cs="Arial"/>
          <w:b/>
          <w:sz w:val="24"/>
          <w:szCs w:val="24"/>
          <w:lang w:val="it-IT" w:eastAsia="de-DE"/>
        </w:rPr>
        <w:t>garantirgli la permanenza più appropriata.</w:t>
      </w:r>
    </w:p>
    <w:p w:rsidR="009A35F1" w:rsidRDefault="009A35F1" w:rsidP="00854C2B">
      <w:pPr>
        <w:spacing w:after="0" w:line="240" w:lineRule="auto"/>
        <w:ind w:left="284"/>
        <w:jc w:val="both"/>
        <w:rPr>
          <w:rFonts w:ascii="Garamond" w:eastAsia="Times New Roman" w:hAnsi="Garamond" w:cs="Arial"/>
          <w:b/>
          <w:sz w:val="24"/>
          <w:szCs w:val="24"/>
          <w:lang w:val="it-IT" w:eastAsia="de-DE"/>
        </w:rPr>
      </w:pPr>
    </w:p>
    <w:p w:rsidR="0024577B" w:rsidRPr="009A1346" w:rsidRDefault="0024577B" w:rsidP="00854C2B">
      <w:pPr>
        <w:spacing w:after="0" w:line="240" w:lineRule="auto"/>
        <w:ind w:left="284"/>
        <w:jc w:val="both"/>
        <w:rPr>
          <w:rFonts w:ascii="Garamond" w:eastAsia="Times New Roman" w:hAnsi="Garamond" w:cs="Arial"/>
          <w:b/>
          <w:sz w:val="24"/>
          <w:szCs w:val="24"/>
          <w:lang w:val="it-IT" w:eastAsia="de-DE"/>
        </w:rPr>
      </w:pPr>
    </w:p>
    <w:tbl>
      <w:tblPr>
        <w:tblW w:w="1048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8646"/>
      </w:tblGrid>
      <w:tr w:rsidR="009A35F1" w:rsidRPr="009A35F1" w:rsidTr="009A35F1">
        <w:trPr>
          <w:trHeight w:val="567"/>
        </w:trPr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A35F1" w:rsidRPr="009A35F1" w:rsidRDefault="00062044" w:rsidP="009A35F1">
            <w:pPr>
              <w:spacing w:after="0" w:line="240" w:lineRule="auto"/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</w:pPr>
            <w:r>
              <w:rPr>
                <w:rFonts w:ascii="Garamond" w:hAnsi="Garamond" w:cs="Arial"/>
                <w:b/>
                <w:sz w:val="24"/>
                <w:szCs w:val="24"/>
                <w:lang w:eastAsia="de-DE"/>
              </w:rPr>
              <w:t>PARERE</w:t>
            </w:r>
            <w:r w:rsidR="009A35F1" w:rsidRPr="009A35F1">
              <w:rPr>
                <w:rFonts w:ascii="Garamond" w:hAnsi="Garamond" w:cs="Arial"/>
                <w:b/>
                <w:sz w:val="24"/>
                <w:szCs w:val="24"/>
                <w:lang w:eastAsia="de-DE"/>
              </w:rPr>
              <w:t> :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F1" w:rsidRPr="009A35F1" w:rsidRDefault="00447CE6" w:rsidP="009A134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</w:pPr>
            <w:r w:rsidRPr="009A35F1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A35F1" w:rsidRPr="009A35F1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instrText xml:space="preserve"> FORMCHECKBOX </w:instrText>
            </w:r>
            <w:r w:rsidR="00BC1E29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</w:r>
            <w:r w:rsidR="00BC1E29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fldChar w:fldCharType="separate"/>
            </w:r>
            <w:r w:rsidRPr="009A35F1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fldChar w:fldCharType="end"/>
            </w:r>
            <w:r w:rsidR="009A35F1" w:rsidRPr="009A35F1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t xml:space="preserve">  </w:t>
            </w:r>
            <w:proofErr w:type="spellStart"/>
            <w:r w:rsidR="009A1346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t>favorevole</w:t>
            </w:r>
            <w:proofErr w:type="spellEnd"/>
            <w:r w:rsidR="009A35F1" w:rsidRPr="009A35F1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t xml:space="preserve">    </w:t>
            </w:r>
            <w:r w:rsidR="009A35F1" w:rsidRPr="009A35F1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tab/>
            </w:r>
            <w:r w:rsidR="009A35F1" w:rsidRPr="009A35F1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tab/>
              <w:t xml:space="preserve">    </w:t>
            </w:r>
            <w:r w:rsidRPr="009A35F1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A35F1" w:rsidRPr="009A35F1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instrText xml:space="preserve"> FORMCHECKBOX </w:instrText>
            </w:r>
            <w:r w:rsidR="00BC1E29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</w:r>
            <w:r w:rsidR="00BC1E29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fldChar w:fldCharType="separate"/>
            </w:r>
            <w:r w:rsidRPr="009A35F1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fldChar w:fldCharType="end"/>
            </w:r>
            <w:r w:rsidR="009A35F1" w:rsidRPr="009A35F1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t xml:space="preserve">  </w:t>
            </w:r>
            <w:proofErr w:type="spellStart"/>
            <w:r w:rsidR="009A1346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t>sfavorevole</w:t>
            </w:r>
            <w:proofErr w:type="spellEnd"/>
          </w:p>
        </w:tc>
      </w:tr>
    </w:tbl>
    <w:p w:rsidR="009A1346" w:rsidRPr="009A35F1" w:rsidRDefault="009A1346" w:rsidP="003F4AC3">
      <w:pPr>
        <w:spacing w:after="0" w:line="240" w:lineRule="auto"/>
        <w:rPr>
          <w:rFonts w:ascii="Garamond" w:eastAsia="Times New Roman" w:hAnsi="Garamond" w:cs="Arial"/>
          <w:b/>
          <w:i/>
          <w:sz w:val="24"/>
          <w:szCs w:val="24"/>
          <w:lang w:eastAsia="de-DE"/>
        </w:rPr>
      </w:pPr>
    </w:p>
    <w:p w:rsidR="004F2496" w:rsidRDefault="004F2496" w:rsidP="009A35F1">
      <w:pPr>
        <w:spacing w:after="0" w:line="240" w:lineRule="auto"/>
        <w:ind w:left="284"/>
        <w:jc w:val="both"/>
        <w:rPr>
          <w:rFonts w:ascii="Garamond" w:eastAsia="Times New Roman" w:hAnsi="Garamond" w:cs="Arial"/>
          <w:b/>
          <w:sz w:val="24"/>
          <w:szCs w:val="24"/>
          <w:lang w:val="it-IT" w:eastAsia="de-DE"/>
        </w:rPr>
      </w:pPr>
    </w:p>
    <w:p w:rsidR="0024577B" w:rsidRDefault="0024577B" w:rsidP="009A35F1">
      <w:pPr>
        <w:spacing w:after="0" w:line="240" w:lineRule="auto"/>
        <w:ind w:left="284"/>
        <w:jc w:val="both"/>
        <w:rPr>
          <w:rFonts w:ascii="Garamond" w:eastAsia="Times New Roman" w:hAnsi="Garamond" w:cs="Arial"/>
          <w:b/>
          <w:sz w:val="24"/>
          <w:szCs w:val="24"/>
          <w:lang w:val="it-IT" w:eastAsia="de-DE"/>
        </w:rPr>
      </w:pPr>
    </w:p>
    <w:p w:rsidR="009A35F1" w:rsidRPr="009A1346" w:rsidRDefault="009A1346" w:rsidP="009A35F1">
      <w:pPr>
        <w:spacing w:after="0" w:line="240" w:lineRule="auto"/>
        <w:ind w:left="284"/>
        <w:jc w:val="both"/>
        <w:rPr>
          <w:rFonts w:ascii="Garamond" w:eastAsia="Times New Roman" w:hAnsi="Garamond" w:cs="Arial"/>
          <w:b/>
          <w:sz w:val="24"/>
          <w:szCs w:val="24"/>
          <w:lang w:val="it-IT" w:eastAsia="de-DE"/>
        </w:rPr>
      </w:pPr>
      <w:r w:rsidRPr="009A1346">
        <w:rPr>
          <w:rFonts w:ascii="Garamond" w:eastAsia="Times New Roman" w:hAnsi="Garamond" w:cs="Arial"/>
          <w:b/>
          <w:sz w:val="24"/>
          <w:szCs w:val="24"/>
          <w:lang w:val="it-IT" w:eastAsia="de-DE"/>
        </w:rPr>
        <w:t>A</w:t>
      </w:r>
      <w:r w:rsidR="009A35F1" w:rsidRPr="009A1346">
        <w:rPr>
          <w:rFonts w:ascii="Garamond" w:eastAsia="Times New Roman" w:hAnsi="Garamond" w:cs="Arial"/>
          <w:b/>
          <w:sz w:val="24"/>
          <w:szCs w:val="24"/>
          <w:lang w:val="it-IT" w:eastAsia="de-DE"/>
        </w:rPr>
        <w:t xml:space="preserve"> </w:t>
      </w:r>
      <w:r w:rsidR="003F4AC3">
        <w:rPr>
          <w:rFonts w:ascii="Garamond" w:eastAsia="Times New Roman" w:hAnsi="Garamond" w:cs="Arial"/>
          <w:b/>
          <w:sz w:val="24"/>
          <w:szCs w:val="24"/>
          <w:lang w:val="it-IT" w:eastAsia="de-DE"/>
        </w:rPr>
        <w:t xml:space="preserve">_____________                        </w:t>
      </w:r>
      <w:r w:rsidRPr="009A1346">
        <w:rPr>
          <w:rFonts w:ascii="Garamond" w:eastAsia="Times New Roman" w:hAnsi="Garamond" w:cs="Arial"/>
          <w:b/>
          <w:sz w:val="24"/>
          <w:szCs w:val="24"/>
          <w:lang w:val="it-IT" w:eastAsia="de-DE"/>
        </w:rPr>
        <w:t xml:space="preserve"> il</w:t>
      </w:r>
      <w:r w:rsidR="003F4AC3">
        <w:rPr>
          <w:rFonts w:ascii="Garamond" w:eastAsia="Times New Roman" w:hAnsi="Garamond" w:cs="Arial"/>
          <w:b/>
          <w:sz w:val="24"/>
          <w:szCs w:val="24"/>
          <w:lang w:val="it-IT" w:eastAsia="de-DE"/>
        </w:rPr>
        <w:t xml:space="preserve"> __________________________________________</w:t>
      </w:r>
    </w:p>
    <w:p w:rsidR="009A35F1" w:rsidRPr="009A1346" w:rsidRDefault="009A35F1" w:rsidP="009A35F1">
      <w:pPr>
        <w:ind w:left="284"/>
        <w:rPr>
          <w:rFonts w:ascii="Garamond" w:eastAsia="Times New Roman" w:hAnsi="Garamond" w:cs="Arial"/>
          <w:b/>
          <w:sz w:val="24"/>
          <w:szCs w:val="24"/>
          <w:lang w:val="it-IT" w:eastAsia="de-DE"/>
        </w:rPr>
      </w:pPr>
    </w:p>
    <w:p w:rsidR="00182420" w:rsidRDefault="009A1346" w:rsidP="009A35F1">
      <w:pPr>
        <w:ind w:left="284"/>
        <w:rPr>
          <w:rFonts w:ascii="Garamond" w:eastAsia="Times New Roman" w:hAnsi="Garamond" w:cs="Arial"/>
          <w:b/>
          <w:sz w:val="24"/>
          <w:szCs w:val="24"/>
          <w:lang w:val="it-IT" w:eastAsia="de-DE"/>
        </w:rPr>
      </w:pPr>
      <w:r w:rsidRPr="009A1346">
        <w:rPr>
          <w:rFonts w:ascii="Garamond" w:eastAsia="Times New Roman" w:hAnsi="Garamond" w:cs="Arial"/>
          <w:b/>
          <w:sz w:val="24"/>
          <w:szCs w:val="24"/>
          <w:lang w:val="it-IT" w:eastAsia="de-DE"/>
        </w:rPr>
        <w:t>Firma e timbro del Dirigente scolastico</w:t>
      </w:r>
      <w:r w:rsidR="003F4AC3">
        <w:rPr>
          <w:rFonts w:ascii="Garamond" w:eastAsia="Times New Roman" w:hAnsi="Garamond" w:cs="Arial"/>
          <w:b/>
          <w:sz w:val="24"/>
          <w:szCs w:val="24"/>
          <w:lang w:val="it-IT" w:eastAsia="de-DE"/>
        </w:rPr>
        <w:t xml:space="preserve"> _________________________________________</w:t>
      </w:r>
    </w:p>
    <w:sectPr w:rsidR="00182420" w:rsidSect="00DF376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3" w:right="567" w:bottom="397" w:left="567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E29" w:rsidRDefault="00BC1E29" w:rsidP="001D6751">
      <w:pPr>
        <w:spacing w:after="0" w:line="240" w:lineRule="auto"/>
      </w:pPr>
      <w:r>
        <w:separator/>
      </w:r>
    </w:p>
  </w:endnote>
  <w:endnote w:type="continuationSeparator" w:id="0">
    <w:p w:rsidR="00BC1E29" w:rsidRDefault="00BC1E29" w:rsidP="001D6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6AB" w:rsidRDefault="003B66A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31F" w:rsidRDefault="000F131F" w:rsidP="000F131F">
    <w:pPr>
      <w:pStyle w:val="Pidipagina"/>
    </w:pPr>
  </w:p>
  <w:p w:rsidR="000F131F" w:rsidRPr="000F131F" w:rsidRDefault="0001746B" w:rsidP="000F131F">
    <w:pPr>
      <w:pStyle w:val="Pidipagina"/>
      <w:ind w:left="284"/>
      <w:rPr>
        <w:rFonts w:ascii="Garamond" w:hAnsi="Garamond"/>
      </w:rPr>
    </w:pPr>
    <w:r>
      <w:rPr>
        <w:rFonts w:ascii="Garamond" w:hAnsi="Garamond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B4F70B9" wp14:editId="11A45FF9">
              <wp:simplePos x="0" y="0"/>
              <wp:positionH relativeFrom="page">
                <wp:posOffset>7196455</wp:posOffset>
              </wp:positionH>
              <wp:positionV relativeFrom="page">
                <wp:posOffset>10239375</wp:posOffset>
              </wp:positionV>
              <wp:extent cx="90805" cy="450215"/>
              <wp:effectExtent l="5080" t="9525" r="8890" b="6985"/>
              <wp:wrapNone/>
              <wp:docPr id="7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450215"/>
                      </a:xfrm>
                      <a:prstGeom prst="rect">
                        <a:avLst/>
                      </a:prstGeom>
                      <a:solidFill>
                        <a:srgbClr val="4472C4"/>
                      </a:solidFill>
                      <a:ln w="9525">
                        <a:solidFill>
                          <a:srgbClr val="1F3763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73DE902D" id="Rectangle 1" o:spid="_x0000_s1026" style="position:absolute;margin-left:566.65pt;margin-top:806.25pt;width:7.15pt;height:35.4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" fillcolor="#4472c4" strokecolor="#1f3763">
              <w10:wrap anchorx="page" anchory="page"/>
            </v:rect>
          </w:pict>
        </mc:Fallback>
      </mc:AlternateContent>
    </w:r>
    <w:r>
      <w:rPr>
        <w:rFonts w:ascii="Garamond" w:hAnsi="Garamond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A02831C" wp14:editId="7D6CB717">
              <wp:simplePos x="0" y="0"/>
              <wp:positionH relativeFrom="page">
                <wp:posOffset>274320</wp:posOffset>
              </wp:positionH>
              <wp:positionV relativeFrom="page">
                <wp:posOffset>10239375</wp:posOffset>
              </wp:positionV>
              <wp:extent cx="90805" cy="450215"/>
              <wp:effectExtent l="7620" t="9525" r="6350" b="6985"/>
              <wp:wrapNone/>
              <wp:docPr id="6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450215"/>
                      </a:xfrm>
                      <a:prstGeom prst="rect">
                        <a:avLst/>
                      </a:prstGeom>
                      <a:solidFill>
                        <a:srgbClr val="4472C4"/>
                      </a:solidFill>
                      <a:ln w="9525">
                        <a:solidFill>
                          <a:srgbClr val="1F3763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79A1BB8E" id="Rectangle 2" o:spid="_x0000_s1026" style="position:absolute;margin-left:21.6pt;margin-top:806.25pt;width:7.15pt;height:35.4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" fillcolor="#4472c4" strokecolor="#1f3763">
              <w10:wrap anchorx="page" anchory="page"/>
            </v:rect>
          </w:pict>
        </mc:Fallback>
      </mc:AlternateContent>
    </w:r>
    <w:r w:rsidR="000F131F" w:rsidRPr="000F131F">
      <w:rPr>
        <w:rFonts w:ascii="Garamond" w:hAnsi="Garamond" w:cstheme="majorHAnsi"/>
      </w:rPr>
      <w:t>[</w:t>
    </w:r>
    <w:r w:rsidR="00850F22">
      <w:rPr>
        <w:rFonts w:ascii="Garamond" w:hAnsi="Garamond"/>
      </w:rPr>
      <w:t>Pag</w:t>
    </w:r>
    <w:r w:rsidR="000F131F" w:rsidRPr="000F131F">
      <w:rPr>
        <w:rFonts w:ascii="Garamond" w:hAnsi="Garamond"/>
      </w:rPr>
      <w:t xml:space="preserve"> </w:t>
    </w:r>
    <w:r w:rsidR="00447CE6" w:rsidRPr="000F131F">
      <w:rPr>
        <w:rFonts w:ascii="Garamond" w:hAnsi="Garamond"/>
      </w:rPr>
      <w:fldChar w:fldCharType="begin"/>
    </w:r>
    <w:r w:rsidR="000F131F" w:rsidRPr="000F131F">
      <w:rPr>
        <w:rFonts w:ascii="Garamond" w:hAnsi="Garamond"/>
      </w:rPr>
      <w:instrText>PAGE</w:instrText>
    </w:r>
    <w:r w:rsidR="00447CE6" w:rsidRPr="000F131F">
      <w:rPr>
        <w:rFonts w:ascii="Garamond" w:hAnsi="Garamond"/>
      </w:rPr>
      <w:fldChar w:fldCharType="separate"/>
    </w:r>
    <w:r w:rsidR="00A91121">
      <w:rPr>
        <w:rFonts w:ascii="Garamond" w:hAnsi="Garamond"/>
        <w:noProof/>
      </w:rPr>
      <w:t>6</w:t>
    </w:r>
    <w:r w:rsidR="00447CE6" w:rsidRPr="000F131F">
      <w:rPr>
        <w:rFonts w:ascii="Garamond" w:hAnsi="Garamond"/>
      </w:rPr>
      <w:fldChar w:fldCharType="end"/>
    </w:r>
    <w:r w:rsidR="00850F22">
      <w:rPr>
        <w:rFonts w:ascii="Garamond" w:hAnsi="Garamond"/>
      </w:rPr>
      <w:t xml:space="preserve"> di</w:t>
    </w:r>
    <w:r w:rsidR="000F131F" w:rsidRPr="000F131F">
      <w:rPr>
        <w:rFonts w:ascii="Garamond" w:hAnsi="Garamond"/>
      </w:rPr>
      <w:t xml:space="preserve"> </w:t>
    </w:r>
    <w:r w:rsidR="00447CE6" w:rsidRPr="000F131F">
      <w:rPr>
        <w:rFonts w:ascii="Garamond" w:hAnsi="Garamond"/>
      </w:rPr>
      <w:fldChar w:fldCharType="begin"/>
    </w:r>
    <w:r w:rsidR="000F131F" w:rsidRPr="000F131F">
      <w:rPr>
        <w:rFonts w:ascii="Garamond" w:hAnsi="Garamond"/>
      </w:rPr>
      <w:instrText>NUMPAGES</w:instrText>
    </w:r>
    <w:r w:rsidR="00447CE6" w:rsidRPr="000F131F">
      <w:rPr>
        <w:rFonts w:ascii="Garamond" w:hAnsi="Garamond"/>
      </w:rPr>
      <w:fldChar w:fldCharType="separate"/>
    </w:r>
    <w:r w:rsidR="00A91121">
      <w:rPr>
        <w:rFonts w:ascii="Garamond" w:hAnsi="Garamond"/>
        <w:noProof/>
      </w:rPr>
      <w:t>6</w:t>
    </w:r>
    <w:r w:rsidR="00447CE6" w:rsidRPr="000F131F">
      <w:rPr>
        <w:rFonts w:ascii="Garamond" w:hAnsi="Garamond"/>
      </w:rPr>
      <w:fldChar w:fldCharType="end"/>
    </w:r>
    <w:r w:rsidR="000F131F" w:rsidRPr="000F131F">
      <w:rPr>
        <w:rFonts w:ascii="Garamond" w:hAnsi="Garamond" w:cstheme="majorHAnsi"/>
      </w:rPr>
      <w:t>]</w:t>
    </w:r>
  </w:p>
  <w:p w:rsidR="00533E69" w:rsidRPr="000F131F" w:rsidRDefault="0001746B">
    <w:pPr>
      <w:pStyle w:val="Pidipagina"/>
      <w:rPr>
        <w:rFonts w:ascii="Garamond" w:hAnsi="Garamond"/>
      </w:rPr>
    </w:pPr>
    <w:r>
      <w:rPr>
        <w:rFonts w:ascii="Garamond" w:hAnsi="Garamond"/>
        <w:noProof/>
        <w:lang w:val="it-IT" w:eastAsia="it-IT"/>
      </w:rPr>
      <mc:AlternateContent>
        <mc:Choice Requires="wpg">
          <w:drawing>
            <wp:anchor distT="0" distB="0" distL="114300" distR="114300" simplePos="0" relativeHeight="251662336" behindDoc="0" locked="0" layoutInCell="0" allowOverlap="1" wp14:anchorId="1C03B901" wp14:editId="55DD1009">
              <wp:simplePos x="0" y="0"/>
              <wp:positionH relativeFrom="page">
                <wp:posOffset>10795</wp:posOffset>
              </wp:positionH>
              <wp:positionV relativeFrom="page">
                <wp:posOffset>10239375</wp:posOffset>
              </wp:positionV>
              <wp:extent cx="7538085" cy="215265"/>
              <wp:effectExtent l="10795" t="9525" r="11430" b="1905"/>
              <wp:wrapNone/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V="1">
                        <a:off x="0" y="0"/>
                        <a:ext cx="7538085" cy="215265"/>
                        <a:chOff x="8" y="9"/>
                        <a:chExt cx="15823" cy="1439"/>
                      </a:xfrm>
                    </wpg:grpSpPr>
                    <wps:wsp>
                      <wps:cNvPr id="1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 xmlns:w15="http://schemas.microsoft.com/office/word/2012/wordml">
          <w:pict>
            <v:group w14:anchorId="1840CF72" id="Group 3" o:spid="_x0000_s1026" style="position:absolute;margin-left:.85pt;margin-top:806.25pt;width:593.55pt;height:16.95pt;flip:y;z-index:251662336;mso-width-percent:1000;mso-height-percent:900;mso-position-horizontal-relative:page;mso-position-vertical-relative:page;mso-width-percent:1000;mso-height-percent:900;mso-height-relative:bottom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" o:allowincell="f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lnksQAAADaAAAADwAAAGRycy9kb3ducmV2LnhtbESPQWvCQBSE74X+h+UJ3urG2pYYXUVK&#10;BcFLTT3o7ZF9ZqPZtyG7xvjvu0Khx2FmvmHmy97WoqPWV44VjEcJCOLC6YpLBfuf9UsKwgdkjbVj&#10;UnAnD8vF89McM+1uvKMuD6WIEPYZKjAhNJmUvjBk0Y9cQxy9k2sthijbUuoWbxFua/maJB/SYsVx&#10;wWBDn4aKS361Clb77+M5zbvrdppW46/8/WDe7k6p4aBfzUAE6sN/+K+90Qom8LgSb4Bc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52WeSxAAAANoAAAAPAAAAAAAAAAAA&#10;AAAAAKECAABkcnMvZG93bnJldi54bWxQSwUGAAAAAAQABAD5AAAAkgMAAAAA&#10;" strokecolor="#00c"/>
              <v:rect id="Rectangle 5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RAhsMA&#10;AADaAAAADwAAAGRycy9kb3ducmV2LnhtbESPQWvCQBSE74L/YXlCL6KbFpE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RAhsMAAADaAAAADwAAAAAAAAAAAAAAAACYAgAAZHJzL2Rv&#10;d25yZXYueG1sUEsFBgAAAAAEAAQA9QAAAIgDAAAAAA==&#10;" filled="f" stroked="f"/>
              <w10:wrap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6AB" w:rsidRDefault="003B66A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E29" w:rsidRDefault="00BC1E29" w:rsidP="001D6751">
      <w:pPr>
        <w:spacing w:after="0" w:line="240" w:lineRule="auto"/>
      </w:pPr>
      <w:r>
        <w:separator/>
      </w:r>
    </w:p>
  </w:footnote>
  <w:footnote w:type="continuationSeparator" w:id="0">
    <w:p w:rsidR="00BC1E29" w:rsidRDefault="00BC1E29" w:rsidP="001D67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6AB" w:rsidRDefault="003B66A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6AB" w:rsidRDefault="003B66AB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6AB" w:rsidRDefault="003B66A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033DE"/>
    <w:multiLevelType w:val="hybridMultilevel"/>
    <w:tmpl w:val="9110A38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82D4B22"/>
    <w:multiLevelType w:val="hybridMultilevel"/>
    <w:tmpl w:val="55EEE4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6D2431"/>
    <w:multiLevelType w:val="hybridMultilevel"/>
    <w:tmpl w:val="6AAE1148"/>
    <w:lvl w:ilvl="0" w:tplc="00087BD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8360A7"/>
    <w:multiLevelType w:val="hybridMultilevel"/>
    <w:tmpl w:val="64825F5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E4A"/>
    <w:rsid w:val="0001746B"/>
    <w:rsid w:val="00050AAD"/>
    <w:rsid w:val="00050DE7"/>
    <w:rsid w:val="00055653"/>
    <w:rsid w:val="00062044"/>
    <w:rsid w:val="0006352B"/>
    <w:rsid w:val="000B311A"/>
    <w:rsid w:val="000F131F"/>
    <w:rsid w:val="00123E4A"/>
    <w:rsid w:val="00132961"/>
    <w:rsid w:val="001366AE"/>
    <w:rsid w:val="00151FBC"/>
    <w:rsid w:val="00182420"/>
    <w:rsid w:val="001A1F0E"/>
    <w:rsid w:val="001A4A37"/>
    <w:rsid w:val="001D6751"/>
    <w:rsid w:val="001E2E1D"/>
    <w:rsid w:val="00203F18"/>
    <w:rsid w:val="0022530E"/>
    <w:rsid w:val="0024577B"/>
    <w:rsid w:val="002506C7"/>
    <w:rsid w:val="002516BA"/>
    <w:rsid w:val="002634F2"/>
    <w:rsid w:val="002739E9"/>
    <w:rsid w:val="002B5DBC"/>
    <w:rsid w:val="002E04B6"/>
    <w:rsid w:val="002F769E"/>
    <w:rsid w:val="00315978"/>
    <w:rsid w:val="0032651A"/>
    <w:rsid w:val="00327904"/>
    <w:rsid w:val="00364C7E"/>
    <w:rsid w:val="0038415E"/>
    <w:rsid w:val="003A272F"/>
    <w:rsid w:val="003B66AB"/>
    <w:rsid w:val="003C45DA"/>
    <w:rsid w:val="003D34AC"/>
    <w:rsid w:val="003F4AC3"/>
    <w:rsid w:val="00426AE7"/>
    <w:rsid w:val="00447CE6"/>
    <w:rsid w:val="00461803"/>
    <w:rsid w:val="0048735D"/>
    <w:rsid w:val="004E1636"/>
    <w:rsid w:val="004E2C26"/>
    <w:rsid w:val="004F1C3B"/>
    <w:rsid w:val="004F2496"/>
    <w:rsid w:val="004F4174"/>
    <w:rsid w:val="005110F4"/>
    <w:rsid w:val="00533E69"/>
    <w:rsid w:val="00556501"/>
    <w:rsid w:val="00591B4B"/>
    <w:rsid w:val="005D342F"/>
    <w:rsid w:val="0062010E"/>
    <w:rsid w:val="0064283A"/>
    <w:rsid w:val="00656F99"/>
    <w:rsid w:val="00677FE4"/>
    <w:rsid w:val="006A677A"/>
    <w:rsid w:val="006B3909"/>
    <w:rsid w:val="006C2B1B"/>
    <w:rsid w:val="006F0049"/>
    <w:rsid w:val="0076681B"/>
    <w:rsid w:val="00792C9F"/>
    <w:rsid w:val="00795346"/>
    <w:rsid w:val="007E5387"/>
    <w:rsid w:val="00800F8E"/>
    <w:rsid w:val="00850F22"/>
    <w:rsid w:val="0085187B"/>
    <w:rsid w:val="00854C2B"/>
    <w:rsid w:val="008617FB"/>
    <w:rsid w:val="00875377"/>
    <w:rsid w:val="008A64C8"/>
    <w:rsid w:val="008B41FE"/>
    <w:rsid w:val="008D374F"/>
    <w:rsid w:val="008F62DB"/>
    <w:rsid w:val="009655A4"/>
    <w:rsid w:val="009803D3"/>
    <w:rsid w:val="00986AC4"/>
    <w:rsid w:val="009902EF"/>
    <w:rsid w:val="0099330C"/>
    <w:rsid w:val="009A1346"/>
    <w:rsid w:val="009A35F1"/>
    <w:rsid w:val="009B060C"/>
    <w:rsid w:val="009D5E48"/>
    <w:rsid w:val="009D75C2"/>
    <w:rsid w:val="00A263C3"/>
    <w:rsid w:val="00A275FB"/>
    <w:rsid w:val="00A545F2"/>
    <w:rsid w:val="00A55AA4"/>
    <w:rsid w:val="00A83D9D"/>
    <w:rsid w:val="00A91121"/>
    <w:rsid w:val="00AB7C4E"/>
    <w:rsid w:val="00AF0BBC"/>
    <w:rsid w:val="00B26148"/>
    <w:rsid w:val="00B3453B"/>
    <w:rsid w:val="00B372CF"/>
    <w:rsid w:val="00B54DEC"/>
    <w:rsid w:val="00B7066D"/>
    <w:rsid w:val="00B72E70"/>
    <w:rsid w:val="00BB4045"/>
    <w:rsid w:val="00BC1E29"/>
    <w:rsid w:val="00BC2721"/>
    <w:rsid w:val="00BF413A"/>
    <w:rsid w:val="00C01CEC"/>
    <w:rsid w:val="00C319B4"/>
    <w:rsid w:val="00C4124D"/>
    <w:rsid w:val="00C848B3"/>
    <w:rsid w:val="00CA69F3"/>
    <w:rsid w:val="00CD386D"/>
    <w:rsid w:val="00CD59AB"/>
    <w:rsid w:val="00D11A65"/>
    <w:rsid w:val="00D32F57"/>
    <w:rsid w:val="00D566C8"/>
    <w:rsid w:val="00D73B7B"/>
    <w:rsid w:val="00D86168"/>
    <w:rsid w:val="00DF376D"/>
    <w:rsid w:val="00DF4106"/>
    <w:rsid w:val="00E43357"/>
    <w:rsid w:val="00E45EEB"/>
    <w:rsid w:val="00E75344"/>
    <w:rsid w:val="00E8476F"/>
    <w:rsid w:val="00E86169"/>
    <w:rsid w:val="00EA79A6"/>
    <w:rsid w:val="00F5448C"/>
    <w:rsid w:val="00F9172D"/>
    <w:rsid w:val="00FA43C5"/>
    <w:rsid w:val="00FA5AAC"/>
    <w:rsid w:val="00FC453C"/>
    <w:rsid w:val="00FF4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55A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3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3E4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123E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D67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6751"/>
  </w:style>
  <w:style w:type="paragraph" w:styleId="Pidipagina">
    <w:name w:val="footer"/>
    <w:basedOn w:val="Normale"/>
    <w:link w:val="PidipaginaCarattere"/>
    <w:uiPriority w:val="99"/>
    <w:unhideWhenUsed/>
    <w:rsid w:val="001D67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6751"/>
  </w:style>
  <w:style w:type="paragraph" w:customStyle="1" w:styleId="Sur-titre">
    <w:name w:val="Sur-titre"/>
    <w:basedOn w:val="Normale"/>
    <w:link w:val="Sur-titreCar"/>
    <w:qFormat/>
    <w:rsid w:val="00BB4045"/>
    <w:pPr>
      <w:overflowPunct w:val="0"/>
      <w:autoSpaceDE w:val="0"/>
      <w:autoSpaceDN w:val="0"/>
      <w:adjustRightInd w:val="0"/>
      <w:spacing w:after="0" w:line="288" w:lineRule="auto"/>
      <w:ind w:right="-30"/>
      <w:jc w:val="center"/>
      <w:textAlignment w:val="baseline"/>
    </w:pPr>
    <w:rPr>
      <w:rFonts w:ascii="Calibri" w:eastAsia="Times New Roman" w:hAnsi="Calibri" w:cs="Arial"/>
      <w:b/>
      <w:color w:val="0000CC"/>
      <w:sz w:val="40"/>
      <w:szCs w:val="40"/>
      <w:lang w:eastAsia="fr-FR"/>
    </w:rPr>
  </w:style>
  <w:style w:type="character" w:customStyle="1" w:styleId="Sur-titreCar">
    <w:name w:val="Sur-titre Car"/>
    <w:basedOn w:val="Carpredefinitoparagrafo"/>
    <w:link w:val="Sur-titre"/>
    <w:rsid w:val="00BB4045"/>
    <w:rPr>
      <w:rFonts w:ascii="Calibri" w:eastAsia="Times New Roman" w:hAnsi="Calibri" w:cs="Arial"/>
      <w:b/>
      <w:color w:val="0000CC"/>
      <w:sz w:val="40"/>
      <w:szCs w:val="40"/>
      <w:lang w:eastAsia="fr-FR"/>
    </w:rPr>
  </w:style>
  <w:style w:type="paragraph" w:customStyle="1" w:styleId="Titrenote">
    <w:name w:val="Titre note"/>
    <w:basedOn w:val="Normale"/>
    <w:qFormat/>
    <w:rsid w:val="00BB4045"/>
    <w:pPr>
      <w:shd w:val="clear" w:color="auto" w:fill="0000CC"/>
      <w:autoSpaceDE w:val="0"/>
      <w:autoSpaceDN w:val="0"/>
      <w:adjustRightInd w:val="0"/>
      <w:spacing w:before="120" w:after="840" w:line="288" w:lineRule="auto"/>
      <w:ind w:left="1134" w:right="1106"/>
      <w:jc w:val="center"/>
    </w:pPr>
    <w:rPr>
      <w:rFonts w:ascii="Calibri" w:eastAsia="Times New Roman" w:hAnsi="Calibri" w:cs="Arial"/>
      <w:b/>
      <w:color w:val="FFFFFF"/>
      <w:sz w:val="40"/>
      <w:szCs w:val="32"/>
      <w:lang w:eastAsia="fr-FR"/>
    </w:rPr>
  </w:style>
  <w:style w:type="paragraph" w:customStyle="1" w:styleId="Style2">
    <w:name w:val="Style2"/>
    <w:basedOn w:val="Normale"/>
    <w:qFormat/>
    <w:rsid w:val="001A1F0E"/>
    <w:pPr>
      <w:tabs>
        <w:tab w:val="left" w:pos="3261"/>
        <w:tab w:val="left" w:pos="5387"/>
        <w:tab w:val="left" w:pos="7655"/>
      </w:tabs>
      <w:autoSpaceDE w:val="0"/>
      <w:autoSpaceDN w:val="0"/>
      <w:adjustRightInd w:val="0"/>
      <w:spacing w:before="240" w:after="0" w:line="312" w:lineRule="auto"/>
    </w:pPr>
    <w:rPr>
      <w:rFonts w:ascii="Calibri" w:eastAsia="Times New Roman" w:hAnsi="Calibri" w:cs="Arial"/>
      <w:b/>
      <w:bCs/>
      <w:smallCaps/>
      <w:color w:val="0000CC"/>
      <w:sz w:val="32"/>
      <w:szCs w:val="24"/>
      <w:lang w:eastAsia="fr-FR"/>
    </w:rPr>
  </w:style>
  <w:style w:type="paragraph" w:styleId="Paragrafoelenco">
    <w:name w:val="List Paragraph"/>
    <w:basedOn w:val="Normale"/>
    <w:uiPriority w:val="34"/>
    <w:qFormat/>
    <w:rsid w:val="00854C2B"/>
    <w:pPr>
      <w:ind w:left="720"/>
      <w:contextualSpacing/>
    </w:pPr>
  </w:style>
  <w:style w:type="paragraph" w:customStyle="1" w:styleId="Default">
    <w:name w:val="Default"/>
    <w:rsid w:val="002739E9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Segoe UI" w:eastAsia="Segoe UI" w:hAnsi="Segoe UI" w:cs="Segoe UI"/>
      <w:color w:val="000000"/>
      <w:sz w:val="24"/>
      <w:szCs w:val="24"/>
      <w:u w:color="000000"/>
      <w:bdr w:val="nil"/>
      <w:lang w:val="it-IT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55A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3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3E4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123E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D67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6751"/>
  </w:style>
  <w:style w:type="paragraph" w:styleId="Pidipagina">
    <w:name w:val="footer"/>
    <w:basedOn w:val="Normale"/>
    <w:link w:val="PidipaginaCarattere"/>
    <w:uiPriority w:val="99"/>
    <w:unhideWhenUsed/>
    <w:rsid w:val="001D67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6751"/>
  </w:style>
  <w:style w:type="paragraph" w:customStyle="1" w:styleId="Sur-titre">
    <w:name w:val="Sur-titre"/>
    <w:basedOn w:val="Normale"/>
    <w:link w:val="Sur-titreCar"/>
    <w:qFormat/>
    <w:rsid w:val="00BB4045"/>
    <w:pPr>
      <w:overflowPunct w:val="0"/>
      <w:autoSpaceDE w:val="0"/>
      <w:autoSpaceDN w:val="0"/>
      <w:adjustRightInd w:val="0"/>
      <w:spacing w:after="0" w:line="288" w:lineRule="auto"/>
      <w:ind w:right="-30"/>
      <w:jc w:val="center"/>
      <w:textAlignment w:val="baseline"/>
    </w:pPr>
    <w:rPr>
      <w:rFonts w:ascii="Calibri" w:eastAsia="Times New Roman" w:hAnsi="Calibri" w:cs="Arial"/>
      <w:b/>
      <w:color w:val="0000CC"/>
      <w:sz w:val="40"/>
      <w:szCs w:val="40"/>
      <w:lang w:eastAsia="fr-FR"/>
    </w:rPr>
  </w:style>
  <w:style w:type="character" w:customStyle="1" w:styleId="Sur-titreCar">
    <w:name w:val="Sur-titre Car"/>
    <w:basedOn w:val="Carpredefinitoparagrafo"/>
    <w:link w:val="Sur-titre"/>
    <w:rsid w:val="00BB4045"/>
    <w:rPr>
      <w:rFonts w:ascii="Calibri" w:eastAsia="Times New Roman" w:hAnsi="Calibri" w:cs="Arial"/>
      <w:b/>
      <w:color w:val="0000CC"/>
      <w:sz w:val="40"/>
      <w:szCs w:val="40"/>
      <w:lang w:eastAsia="fr-FR"/>
    </w:rPr>
  </w:style>
  <w:style w:type="paragraph" w:customStyle="1" w:styleId="Titrenote">
    <w:name w:val="Titre note"/>
    <w:basedOn w:val="Normale"/>
    <w:qFormat/>
    <w:rsid w:val="00BB4045"/>
    <w:pPr>
      <w:shd w:val="clear" w:color="auto" w:fill="0000CC"/>
      <w:autoSpaceDE w:val="0"/>
      <w:autoSpaceDN w:val="0"/>
      <w:adjustRightInd w:val="0"/>
      <w:spacing w:before="120" w:after="840" w:line="288" w:lineRule="auto"/>
      <w:ind w:left="1134" w:right="1106"/>
      <w:jc w:val="center"/>
    </w:pPr>
    <w:rPr>
      <w:rFonts w:ascii="Calibri" w:eastAsia="Times New Roman" w:hAnsi="Calibri" w:cs="Arial"/>
      <w:b/>
      <w:color w:val="FFFFFF"/>
      <w:sz w:val="40"/>
      <w:szCs w:val="32"/>
      <w:lang w:eastAsia="fr-FR"/>
    </w:rPr>
  </w:style>
  <w:style w:type="paragraph" w:customStyle="1" w:styleId="Style2">
    <w:name w:val="Style2"/>
    <w:basedOn w:val="Normale"/>
    <w:qFormat/>
    <w:rsid w:val="001A1F0E"/>
    <w:pPr>
      <w:tabs>
        <w:tab w:val="left" w:pos="3261"/>
        <w:tab w:val="left" w:pos="5387"/>
        <w:tab w:val="left" w:pos="7655"/>
      </w:tabs>
      <w:autoSpaceDE w:val="0"/>
      <w:autoSpaceDN w:val="0"/>
      <w:adjustRightInd w:val="0"/>
      <w:spacing w:before="240" w:after="0" w:line="312" w:lineRule="auto"/>
    </w:pPr>
    <w:rPr>
      <w:rFonts w:ascii="Calibri" w:eastAsia="Times New Roman" w:hAnsi="Calibri" w:cs="Arial"/>
      <w:b/>
      <w:bCs/>
      <w:smallCaps/>
      <w:color w:val="0000CC"/>
      <w:sz w:val="32"/>
      <w:szCs w:val="24"/>
      <w:lang w:eastAsia="fr-FR"/>
    </w:rPr>
  </w:style>
  <w:style w:type="paragraph" w:styleId="Paragrafoelenco">
    <w:name w:val="List Paragraph"/>
    <w:basedOn w:val="Normale"/>
    <w:uiPriority w:val="34"/>
    <w:qFormat/>
    <w:rsid w:val="00854C2B"/>
    <w:pPr>
      <w:ind w:left="720"/>
      <w:contextualSpacing/>
    </w:pPr>
  </w:style>
  <w:style w:type="paragraph" w:customStyle="1" w:styleId="Default">
    <w:name w:val="Default"/>
    <w:rsid w:val="002739E9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Segoe UI" w:eastAsia="Segoe UI" w:hAnsi="Segoe UI" w:cs="Segoe UI"/>
      <w:color w:val="000000"/>
      <w:sz w:val="24"/>
      <w:szCs w:val="24"/>
      <w:u w:color="000000"/>
      <w:bdr w:val="nil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6EB3B7-0A64-4B9E-A205-F7EF14667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6</Pages>
  <Words>1645</Words>
  <Characters>9381</Characters>
  <Application>Microsoft Office Word</Application>
  <DocSecurity>0</DocSecurity>
  <Lines>78</Lines>
  <Paragraphs>22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OEM</Company>
  <LinksUpToDate>false</LinksUpToDate>
  <CharactersWithSpaces>11004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dsi</dc:creator>
  <cp:lastModifiedBy>Administrator</cp:lastModifiedBy>
  <cp:revision>20</cp:revision>
  <cp:lastPrinted>2019-01-30T16:27:00Z</cp:lastPrinted>
  <dcterms:created xsi:type="dcterms:W3CDTF">2019-01-29T10:40:00Z</dcterms:created>
  <dcterms:modified xsi:type="dcterms:W3CDTF">2019-01-30T16:30:00Z</dcterms:modified>
</cp:coreProperties>
</file>